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FCF" w:rsidRDefault="00AC5FCF" w:rsidP="00AC5FCF">
      <w:pPr>
        <w:pStyle w:val="Heading1"/>
        <w:tabs>
          <w:tab w:val="clear" w:pos="0"/>
        </w:tabs>
        <w:ind w:firstLine="0"/>
      </w:pPr>
    </w:p>
    <w:p w:rsidR="00AC5FCF" w:rsidRDefault="00AC5FCF" w:rsidP="00AC5FCF"/>
    <w:p w:rsidR="00AC5FCF" w:rsidRDefault="00AC5FCF" w:rsidP="00AC5FCF"/>
    <w:p w:rsidR="00AC5FCF" w:rsidRDefault="00AC5FCF" w:rsidP="00AC5FCF"/>
    <w:p w:rsidR="00AC5FCF" w:rsidRDefault="00AC5FCF" w:rsidP="00AC5FCF">
      <w:pPr>
        <w:jc w:val="right"/>
        <w:rPr>
          <w:rFonts w:ascii="Trebuchet MS" w:hAnsi="Trebuchet MS" w:cs="Trebuchet MS"/>
          <w:b/>
          <w:sz w:val="32"/>
          <w:szCs w:val="32"/>
        </w:rPr>
      </w:pPr>
      <w:r>
        <w:rPr>
          <w:rFonts w:ascii="Trebuchet MS" w:hAnsi="Trebuchet MS" w:cs="Trebuchet MS"/>
          <w:b/>
          <w:sz w:val="32"/>
          <w:szCs w:val="32"/>
        </w:rPr>
        <w:t xml:space="preserve">CGIAR Research Program on </w:t>
      </w:r>
      <w:r>
        <w:rPr>
          <w:rFonts w:ascii="Trebuchet MS" w:hAnsi="Trebuchet MS" w:cs="Trebuchet MS"/>
          <w:b/>
          <w:sz w:val="32"/>
          <w:szCs w:val="32"/>
        </w:rPr>
        <w:br/>
        <w:t>Climate Change, Agriculture and Food Security (CCAFS)</w:t>
      </w:r>
    </w:p>
    <w:p w:rsidR="00AC5FCF" w:rsidRDefault="00AC5FCF" w:rsidP="00AC5FCF">
      <w:pPr>
        <w:jc w:val="right"/>
        <w:rPr>
          <w:rFonts w:ascii="Trebuchet MS" w:hAnsi="Trebuchet MS" w:cs="Trebuchet MS"/>
          <w:b/>
          <w:sz w:val="32"/>
          <w:szCs w:val="32"/>
        </w:rPr>
      </w:pPr>
    </w:p>
    <w:p w:rsidR="00AC5FCF" w:rsidRDefault="00AC5FCF" w:rsidP="00AC5FCF">
      <w:pPr>
        <w:pStyle w:val="BodyText"/>
      </w:pPr>
    </w:p>
    <w:p w:rsidR="00AC5FCF" w:rsidRDefault="00AC5FCF" w:rsidP="00AC5FCF">
      <w:pPr>
        <w:pStyle w:val="BodyText"/>
      </w:pPr>
    </w:p>
    <w:p w:rsidR="00AC5FCF" w:rsidRDefault="00AC5FCF" w:rsidP="00AC5FCF">
      <w:pPr>
        <w:jc w:val="right"/>
        <w:rPr>
          <w:sz w:val="28"/>
          <w:szCs w:val="28"/>
        </w:rPr>
      </w:pPr>
      <w:r>
        <w:rPr>
          <w:rFonts w:ascii="Calibri" w:hAnsi="Calibri"/>
          <w:b/>
          <w:color w:val="17365D"/>
          <w:spacing w:val="5"/>
          <w:sz w:val="48"/>
          <w:szCs w:val="48"/>
        </w:rPr>
        <w:t>Organisational Baseline Study:</w:t>
      </w:r>
      <w:r>
        <w:rPr>
          <w:rFonts w:ascii="Calibri" w:hAnsi="Calibri"/>
          <w:b/>
          <w:color w:val="17365D"/>
          <w:spacing w:val="5"/>
          <w:sz w:val="48"/>
          <w:szCs w:val="48"/>
        </w:rPr>
        <w:br/>
        <w:t>Overview Report for Borana – Oromia, Ethiopia (</w:t>
      </w:r>
      <w:r>
        <w:rPr>
          <w:rFonts w:ascii="Calibri" w:hAnsi="Calibri" w:cs="Calibri"/>
          <w:b/>
          <w:color w:val="244061"/>
          <w:sz w:val="48"/>
          <w:szCs w:val="48"/>
        </w:rPr>
        <w:t>ET01</w:t>
      </w:r>
      <w:r>
        <w:rPr>
          <w:rFonts w:ascii="Calibri" w:hAnsi="Calibri"/>
          <w:b/>
          <w:color w:val="17365D"/>
          <w:spacing w:val="5"/>
          <w:sz w:val="48"/>
          <w:szCs w:val="48"/>
        </w:rPr>
        <w:t>06)</w:t>
      </w:r>
    </w:p>
    <w:p w:rsidR="00AC5FCF" w:rsidRDefault="00AC5FCF" w:rsidP="00AC5FCF">
      <w:pPr>
        <w:rPr>
          <w:rFonts w:ascii="Arial" w:hAnsi="Arial" w:cs="Arial"/>
          <w:b/>
          <w:bCs/>
          <w:sz w:val="40"/>
          <w:szCs w:val="40"/>
        </w:rPr>
      </w:pPr>
      <w:r>
        <w:rPr>
          <w:sz w:val="28"/>
          <w:szCs w:val="28"/>
        </w:rPr>
        <w:br/>
      </w:r>
    </w:p>
    <w:p w:rsidR="00AC5FCF" w:rsidRDefault="00AC5FCF" w:rsidP="00AC5FCF">
      <w:pPr>
        <w:rPr>
          <w:rFonts w:ascii="Arial" w:hAnsi="Arial" w:cs="Arial"/>
          <w:b/>
          <w:bCs/>
          <w:sz w:val="40"/>
          <w:szCs w:val="40"/>
        </w:rPr>
      </w:pPr>
    </w:p>
    <w:p w:rsidR="00AC5FCF" w:rsidRDefault="00AC5FCF" w:rsidP="00AC5FCF">
      <w:pPr>
        <w:pStyle w:val="WW-Default"/>
        <w:jc w:val="right"/>
        <w:rPr>
          <w:rFonts w:ascii="Arial" w:hAnsi="Arial" w:cs="Arial"/>
          <w:b/>
          <w:bCs/>
          <w:sz w:val="40"/>
          <w:szCs w:val="40"/>
        </w:rPr>
      </w:pPr>
      <w:r>
        <w:rPr>
          <w:rFonts w:ascii="Arial" w:hAnsi="Arial" w:cs="Arial"/>
          <w:b/>
          <w:bCs/>
          <w:sz w:val="40"/>
          <w:szCs w:val="40"/>
        </w:rPr>
        <w:t>November 2013</w:t>
      </w:r>
    </w:p>
    <w:p w:rsidR="00AC5FCF" w:rsidRDefault="00AC5FCF" w:rsidP="00AC5FCF">
      <w:pPr>
        <w:pStyle w:val="WW-Default"/>
        <w:jc w:val="right"/>
        <w:rPr>
          <w:rFonts w:ascii="Arial" w:hAnsi="Arial" w:cs="Arial"/>
          <w:b/>
          <w:bCs/>
          <w:sz w:val="40"/>
          <w:szCs w:val="40"/>
        </w:rPr>
      </w:pPr>
    </w:p>
    <w:p w:rsidR="00AC5FCF" w:rsidRDefault="00AC5FCF" w:rsidP="00AC5FCF">
      <w:pPr>
        <w:pStyle w:val="WW-Default"/>
        <w:jc w:val="right"/>
        <w:rPr>
          <w:rFonts w:ascii="Arial" w:eastAsia="Times New Roman" w:hAnsi="Arial" w:cs="Arial"/>
          <w:b/>
          <w:sz w:val="28"/>
          <w:szCs w:val="28"/>
          <w:lang w:eastAsia="ar-SA" w:bidi="ar-SA"/>
        </w:rPr>
      </w:pPr>
      <w:r>
        <w:rPr>
          <w:rFonts w:ascii="Arial" w:eastAsia="Times New Roman" w:hAnsi="Arial" w:cs="Arial"/>
          <w:b/>
          <w:sz w:val="28"/>
          <w:szCs w:val="28"/>
          <w:lang w:eastAsia="ar-SA" w:bidi="ar-SA"/>
        </w:rPr>
        <w:t>Written by: Rachel Stern</w:t>
      </w:r>
    </w:p>
    <w:p w:rsidR="00AC5FCF" w:rsidRDefault="00AC5FCF" w:rsidP="00AC5FCF">
      <w:pPr>
        <w:pStyle w:val="WW-Default"/>
        <w:jc w:val="right"/>
        <w:rPr>
          <w:rFonts w:ascii="Arial" w:eastAsia="Times New Roman" w:hAnsi="Arial" w:cs="Arial"/>
          <w:b/>
          <w:sz w:val="28"/>
          <w:szCs w:val="28"/>
          <w:lang w:eastAsia="ar-SA" w:bidi="ar-SA"/>
        </w:rPr>
      </w:pPr>
    </w:p>
    <w:p w:rsidR="00AC5FCF" w:rsidRDefault="00AC5FCF" w:rsidP="00AC5FCF">
      <w:pPr>
        <w:pStyle w:val="WW-Default"/>
        <w:jc w:val="right"/>
        <w:rPr>
          <w:rFonts w:ascii="Arial" w:eastAsia="Times New Roman" w:hAnsi="Arial" w:cs="Arial"/>
          <w:b/>
          <w:sz w:val="28"/>
          <w:szCs w:val="28"/>
          <w:lang w:eastAsia="ar-SA" w:bidi="ar-SA"/>
        </w:rPr>
      </w:pPr>
    </w:p>
    <w:p w:rsidR="00AC5FCF" w:rsidRDefault="00AC5FCF" w:rsidP="00AC5FCF">
      <w:pPr>
        <w:pStyle w:val="WW-Default"/>
        <w:jc w:val="right"/>
        <w:rPr>
          <w:rFonts w:ascii="Arial" w:eastAsia="Times New Roman" w:hAnsi="Arial" w:cs="Arial"/>
          <w:b/>
          <w:sz w:val="28"/>
          <w:szCs w:val="28"/>
          <w:lang w:eastAsia="ar-SA" w:bidi="ar-SA"/>
        </w:rPr>
      </w:pPr>
    </w:p>
    <w:p w:rsidR="00AC5FCF" w:rsidRDefault="00AC5FCF" w:rsidP="00AC5FCF">
      <w:pPr>
        <w:pStyle w:val="WW-Default"/>
        <w:jc w:val="right"/>
        <w:rPr>
          <w:rFonts w:ascii="Arial" w:eastAsia="Times New Roman" w:hAnsi="Arial" w:cs="Arial"/>
          <w:b/>
          <w:sz w:val="28"/>
          <w:szCs w:val="28"/>
          <w:lang w:eastAsia="ar-SA" w:bidi="ar-SA"/>
        </w:rPr>
      </w:pPr>
    </w:p>
    <w:p w:rsidR="00AC5FCF" w:rsidRDefault="00AC5FCF" w:rsidP="00AC5FCF">
      <w:pPr>
        <w:pStyle w:val="WW-Default"/>
        <w:jc w:val="right"/>
        <w:rPr>
          <w:rFonts w:ascii="Arial" w:eastAsia="Times New Roman" w:hAnsi="Arial" w:cs="Arial"/>
          <w:b/>
          <w:sz w:val="28"/>
          <w:szCs w:val="28"/>
          <w:lang w:eastAsia="ar-SA" w:bidi="ar-SA"/>
        </w:rPr>
      </w:pPr>
    </w:p>
    <w:p w:rsidR="00AC5FCF" w:rsidRDefault="00AC5FCF" w:rsidP="00AC5FCF">
      <w:pPr>
        <w:pStyle w:val="WW-Default"/>
        <w:tabs>
          <w:tab w:val="left" w:pos="5520"/>
        </w:tabs>
        <w:rPr>
          <w:rFonts w:ascii="Arial" w:hAnsi="Arial" w:cs="Arial"/>
          <w:b/>
          <w:sz w:val="28"/>
          <w:szCs w:val="28"/>
        </w:rPr>
      </w:pPr>
      <w:r>
        <w:rPr>
          <w:rFonts w:ascii="Arial" w:eastAsia="Times New Roman" w:hAnsi="Arial" w:cs="Arial"/>
          <w:b/>
          <w:sz w:val="28"/>
          <w:szCs w:val="28"/>
          <w:lang w:eastAsia="ar-SA" w:bidi="ar-SA"/>
        </w:rPr>
        <w:tab/>
      </w:r>
    </w:p>
    <w:p w:rsidR="00AC5FCF" w:rsidRPr="00E238BC" w:rsidRDefault="00AC5FCF" w:rsidP="00AC5FCF">
      <w:pPr>
        <w:jc w:val="right"/>
        <w:rPr>
          <w:rFonts w:ascii="Arial" w:eastAsia="Times New Roman" w:hAnsi="Arial" w:cs="Arial"/>
          <w:b/>
          <w:sz w:val="28"/>
          <w:szCs w:val="28"/>
        </w:rPr>
      </w:pPr>
      <w:r>
        <w:rPr>
          <w:rFonts w:ascii="Arial" w:hAnsi="Arial" w:cs="Arial"/>
          <w:b/>
          <w:sz w:val="28"/>
          <w:szCs w:val="28"/>
        </w:rPr>
        <w:t xml:space="preserve">Interviews and original report by: </w:t>
      </w:r>
      <w:r w:rsidRPr="00E238BC">
        <w:rPr>
          <w:rFonts w:ascii="Arial" w:hAnsi="Arial" w:cs="Arial"/>
          <w:b/>
          <w:sz w:val="28"/>
          <w:szCs w:val="28"/>
        </w:rPr>
        <w:t>Solomon Desta</w:t>
      </w:r>
      <w:r w:rsidRPr="00E238BC">
        <w:rPr>
          <w:b/>
          <w:sz w:val="28"/>
          <w:szCs w:val="28"/>
        </w:rPr>
        <w:t xml:space="preserve"> </w:t>
      </w:r>
    </w:p>
    <w:p w:rsidR="00AC5FCF" w:rsidRDefault="00AC5FCF" w:rsidP="00AC5FCF">
      <w:pPr>
        <w:pStyle w:val="WW-Default"/>
        <w:jc w:val="right"/>
        <w:rPr>
          <w:rFonts w:ascii="Arial" w:eastAsia="Times New Roman" w:hAnsi="Arial" w:cs="Arial"/>
          <w:b/>
          <w:sz w:val="28"/>
          <w:szCs w:val="28"/>
          <w:lang w:eastAsia="ar-SA" w:bidi="ar-SA"/>
        </w:rPr>
      </w:pPr>
    </w:p>
    <w:p w:rsidR="00AC5FCF" w:rsidRDefault="00AC5FCF" w:rsidP="00AC5FCF">
      <w:pPr>
        <w:pStyle w:val="WW-Default"/>
        <w:jc w:val="right"/>
      </w:pPr>
    </w:p>
    <w:p w:rsidR="00AC5FCF" w:rsidRDefault="00AC5FCF" w:rsidP="00AC5FCF">
      <w:pPr>
        <w:pStyle w:val="WW-Default"/>
      </w:pPr>
    </w:p>
    <w:p w:rsidR="00AC5FCF" w:rsidRDefault="00AC5FCF" w:rsidP="00AC5FCF">
      <w:pPr>
        <w:pStyle w:val="Heading1"/>
      </w:pPr>
      <w:r>
        <w:lastRenderedPageBreak/>
        <w:t xml:space="preserve">INTRODUCTION </w:t>
      </w:r>
    </w:p>
    <w:p w:rsidR="00AC5FCF" w:rsidRDefault="00AC5FCF" w:rsidP="00AC5FCF">
      <w:r>
        <w:t xml:space="preserve">This is a report of the Organisational Baseline Survey (OBS) carried out in </w:t>
      </w:r>
      <w:r w:rsidR="004E403C">
        <w:t>April of</w:t>
      </w:r>
      <w:r>
        <w:t xml:space="preserve"> 2012. The interviews were conducted at 10 organisations that were working or collaborating with farmers and/or the community in the Borana province, in the regional state of Oromia. The Borana research site covers a 30 by 30 kilometre area spanning the districts of Yabello and Arero in the southern Ethiopian Rangelands. The site is semi-arid with bi</w:t>
      </w:r>
      <w:r w:rsidR="00262098">
        <w:t>-</w:t>
      </w:r>
      <w:r>
        <w:t xml:space="preserve">modal rainfall patterns (500-660 mm per year). Furthermore, it is extremely drought-prone due to increased rainfall variability and shortened cycles of inter-annual droughts during the last decade. Inhabitants of this area make their living primarily from livestock, although crop cultivation and poultry production have recently become more widespread. </w:t>
      </w:r>
    </w:p>
    <w:p w:rsidR="00AC5FCF" w:rsidRDefault="00AC5FCF" w:rsidP="00AC5FCF">
      <w:r>
        <w:t xml:space="preserve">CCAFS' organisational-level baseline studies supplement the quantitative household baseline surveys and the qualitative village baseline studies at the same locations. </w:t>
      </w:r>
    </w:p>
    <w:p w:rsidR="00AC5FCF" w:rsidRDefault="00AC5FCF" w:rsidP="00AC5FCF">
      <w:r>
        <w:t xml:space="preserve">The objectives of the organisational baseline study are to: </w:t>
      </w:r>
    </w:p>
    <w:p w:rsidR="00AC5FCF" w:rsidRDefault="00AC5FCF" w:rsidP="00AC5FCF">
      <w:pPr>
        <w:widowControl/>
        <w:numPr>
          <w:ilvl w:val="0"/>
          <w:numId w:val="2"/>
        </w:numPr>
        <w:suppressAutoHyphens w:val="0"/>
        <w:autoSpaceDE/>
        <w:spacing w:before="0" w:after="200" w:line="276" w:lineRule="auto"/>
      </w:pPr>
      <w:r>
        <w:t xml:space="preserve">Provide indicators to allow us to monitor changes in behaviours and practices of locally relevant organisations over time </w:t>
      </w:r>
    </w:p>
    <w:p w:rsidR="00AC5FCF" w:rsidRDefault="00AC5FCF" w:rsidP="00AC5FCF">
      <w:pPr>
        <w:widowControl/>
        <w:numPr>
          <w:ilvl w:val="0"/>
          <w:numId w:val="2"/>
        </w:numPr>
        <w:suppressAutoHyphens w:val="0"/>
        <w:autoSpaceDE/>
        <w:spacing w:before="0" w:after="200" w:line="276" w:lineRule="auto"/>
      </w:pPr>
      <w:r>
        <w:t xml:space="preserve">Understand the provision of information/services at the local level that informs farmers’ decision making about their livelihood strategies in response to climate change </w:t>
      </w:r>
    </w:p>
    <w:p w:rsidR="00AC5FCF" w:rsidRDefault="00AC5FCF" w:rsidP="00AC5FCF">
      <w:pPr>
        <w:pStyle w:val="Heading1"/>
      </w:pPr>
      <w:r>
        <w:t xml:space="preserve">ORGANISATIONS INTERVIEWED </w:t>
      </w:r>
    </w:p>
    <w:p w:rsidR="00AC5FCF" w:rsidRDefault="00AC5FCF" w:rsidP="00AC5FCF">
      <w:r>
        <w:t xml:space="preserve">Prior to this organisational study, CCAFS conducted a participatory village study within the Borana site. Participants of the village study were asked to create an institutional landscape of their community by listing the most important organisations that were active in the area and then providing information on how they were involved in the community. Specifically, the participants were asked which organisations were involved in food security activities, food crisis situations, and natural resource management (NRM) work. CCAFS then took the list of organisations and provided it to the interviewer conducting the </w:t>
      </w:r>
      <w:r w:rsidR="00F239A1" w:rsidRPr="00F239A1">
        <w:t>Organisational Baseline Survey</w:t>
      </w:r>
      <w:r>
        <w:t>. The interviewer was given leeway to eliminate an organisation s/he believed was not relevant and to add any organisations that may have been left out of the village study discussions.</w:t>
      </w:r>
    </w:p>
    <w:p w:rsidR="00AC5FCF" w:rsidRDefault="00AC5FCF" w:rsidP="009057A9">
      <w:pPr>
        <w:rPr>
          <w:b/>
        </w:rPr>
      </w:pPr>
      <w:r>
        <w:t xml:space="preserve">The village survey generated a list of 8 organisations for this site. All of these were selected for interview after their relevance to the Organisation Baseline Study was established. Two additional organisations were selected for interview based on the interviewer's assessment. </w:t>
      </w:r>
    </w:p>
    <w:p w:rsidR="00AC5FCF" w:rsidRDefault="00AC5FCF" w:rsidP="00AC5FCF">
      <w:pPr>
        <w:pStyle w:val="WW-Default"/>
        <w:rPr>
          <w:b/>
        </w:rPr>
      </w:pPr>
    </w:p>
    <w:p w:rsidR="00AC5FCF" w:rsidRDefault="00AC5FCF">
      <w:pPr>
        <w:widowControl/>
        <w:suppressAutoHyphens w:val="0"/>
        <w:autoSpaceDE/>
        <w:spacing w:before="0" w:after="0"/>
      </w:pPr>
      <w:r>
        <w:br w:type="page"/>
      </w:r>
    </w:p>
    <w:p w:rsidR="00AC5FCF" w:rsidRDefault="00AC5FCF" w:rsidP="00AC5FCF">
      <w:r>
        <w:lastRenderedPageBreak/>
        <w:t>Tabulated below is the list of organisations interviewed, omitted and added with a brief description of their activities.</w:t>
      </w:r>
    </w:p>
    <w:p w:rsidR="00AC5FCF" w:rsidRDefault="00AC5FCF" w:rsidP="00AC5FCF">
      <w:r>
        <w:t xml:space="preserve"> </w:t>
      </w:r>
    </w:p>
    <w:tbl>
      <w:tblPr>
        <w:tblW w:w="10247" w:type="dxa"/>
        <w:tblLayout w:type="fixed"/>
        <w:tblLook w:val="0000"/>
      </w:tblPr>
      <w:tblGrid>
        <w:gridCol w:w="2508"/>
        <w:gridCol w:w="7739"/>
      </w:tblGrid>
      <w:tr w:rsidR="00AC5FCF" w:rsidTr="00E049B0">
        <w:tc>
          <w:tcPr>
            <w:tcW w:w="2508" w:type="dxa"/>
            <w:tcBorders>
              <w:top w:val="single" w:sz="4" w:space="0" w:color="000000"/>
              <w:left w:val="single" w:sz="4" w:space="0" w:color="000000"/>
              <w:bottom w:val="single" w:sz="4" w:space="0" w:color="000000"/>
            </w:tcBorders>
            <w:shd w:val="clear" w:color="auto" w:fill="FFFFFF"/>
          </w:tcPr>
          <w:p w:rsidR="00AC5FCF" w:rsidRDefault="00AC5FCF" w:rsidP="00AC5FCF">
            <w:pPr>
              <w:pStyle w:val="Heading2"/>
              <w:keepLines/>
              <w:widowControl/>
              <w:suppressAutoHyphens w:val="0"/>
              <w:autoSpaceDE/>
              <w:spacing w:line="276" w:lineRule="auto"/>
            </w:pPr>
            <w:r>
              <w:t>Organisation</w:t>
            </w:r>
          </w:p>
        </w:tc>
        <w:tc>
          <w:tcPr>
            <w:tcW w:w="7739" w:type="dxa"/>
            <w:tcBorders>
              <w:top w:val="single" w:sz="4" w:space="0" w:color="000000"/>
              <w:left w:val="single" w:sz="4" w:space="0" w:color="000000"/>
              <w:bottom w:val="single" w:sz="4" w:space="0" w:color="000000"/>
              <w:right w:val="single" w:sz="4" w:space="0" w:color="000000"/>
            </w:tcBorders>
            <w:shd w:val="clear" w:color="auto" w:fill="FFFFFF"/>
          </w:tcPr>
          <w:p w:rsidR="00AC5FCF" w:rsidRDefault="00AC5FCF" w:rsidP="00AC5FCF">
            <w:pPr>
              <w:pStyle w:val="Heading2"/>
              <w:keepLines/>
              <w:widowControl/>
              <w:suppressAutoHyphens w:val="0"/>
              <w:autoSpaceDE/>
              <w:spacing w:line="276" w:lineRule="auto"/>
            </w:pPr>
            <w:r>
              <w:t>Main areas of activity</w:t>
            </w:r>
          </w:p>
        </w:tc>
      </w:tr>
      <w:tr w:rsidR="00E049B0" w:rsidTr="00E049B0">
        <w:tc>
          <w:tcPr>
            <w:tcW w:w="2508" w:type="dxa"/>
            <w:tcBorders>
              <w:top w:val="single" w:sz="4" w:space="0" w:color="000000"/>
              <w:left w:val="single" w:sz="4" w:space="0" w:color="000000"/>
              <w:bottom w:val="single" w:sz="4" w:space="0" w:color="000000"/>
            </w:tcBorders>
            <w:shd w:val="clear" w:color="auto" w:fill="FFFFFF"/>
          </w:tcPr>
          <w:p w:rsidR="00E049B0" w:rsidRPr="001B609F" w:rsidRDefault="00E049B0" w:rsidP="006165E7">
            <w:r>
              <w:t>CI (CARE International</w:t>
            </w:r>
            <w:r w:rsidRPr="001B609F">
              <w:t>)</w:t>
            </w:r>
          </w:p>
        </w:tc>
        <w:tc>
          <w:tcPr>
            <w:tcW w:w="7739" w:type="dxa"/>
            <w:tcBorders>
              <w:top w:val="single" w:sz="4" w:space="0" w:color="000000"/>
              <w:left w:val="single" w:sz="4" w:space="0" w:color="000000"/>
              <w:bottom w:val="single" w:sz="4" w:space="0" w:color="000000"/>
              <w:right w:val="single" w:sz="4" w:space="0" w:color="000000"/>
            </w:tcBorders>
            <w:shd w:val="clear" w:color="auto" w:fill="FFFFFF"/>
          </w:tcPr>
          <w:p w:rsidR="00E049B0" w:rsidRDefault="00E049B0" w:rsidP="006165E7">
            <w:pPr>
              <w:widowControl/>
            </w:pPr>
            <w:r>
              <w:t xml:space="preserve">is the only NGO which was interviewed. It has worked in the area for over twenty years in both emergency and development capacities. </w:t>
            </w:r>
          </w:p>
        </w:tc>
      </w:tr>
      <w:tr w:rsidR="00E049B0" w:rsidTr="00E049B0">
        <w:tc>
          <w:tcPr>
            <w:tcW w:w="2508" w:type="dxa"/>
            <w:tcBorders>
              <w:top w:val="single" w:sz="4" w:space="0" w:color="000000"/>
              <w:left w:val="single" w:sz="4" w:space="0" w:color="000000"/>
              <w:bottom w:val="single" w:sz="4" w:space="0" w:color="000000"/>
            </w:tcBorders>
            <w:shd w:val="clear" w:color="auto" w:fill="FFFFFF"/>
          </w:tcPr>
          <w:p w:rsidR="00E049B0" w:rsidRPr="001B609F" w:rsidRDefault="00E049B0" w:rsidP="006165E7">
            <w:r>
              <w:t>DAPD (</w:t>
            </w:r>
            <w:r w:rsidRPr="001B609F">
              <w:t>Development Agent of P</w:t>
            </w:r>
            <w:r>
              <w:t>astoral Development office</w:t>
            </w:r>
            <w:r w:rsidRPr="001B609F">
              <w:t>)</w:t>
            </w:r>
          </w:p>
        </w:tc>
        <w:tc>
          <w:tcPr>
            <w:tcW w:w="7739" w:type="dxa"/>
            <w:tcBorders>
              <w:top w:val="single" w:sz="4" w:space="0" w:color="000000"/>
              <w:left w:val="single" w:sz="4" w:space="0" w:color="000000"/>
              <w:bottom w:val="single" w:sz="4" w:space="0" w:color="000000"/>
              <w:right w:val="single" w:sz="4" w:space="0" w:color="000000"/>
            </w:tcBorders>
            <w:shd w:val="clear" w:color="auto" w:fill="FFFFFF"/>
          </w:tcPr>
          <w:p w:rsidR="00E049B0" w:rsidRDefault="00E049B0" w:rsidP="006165E7">
            <w:pPr>
              <w:widowControl/>
            </w:pPr>
            <w:r>
              <w:t xml:space="preserve">There are 4 development Agents assigned in each Kebele (the smallest administrative unit below a district or a wereda). Each one has their own speciality, Animal Production, Plant Production, Animal Health and Natural Resource Management. They work in a team and the Natural Resource Management Agent is the lead person. </w:t>
            </w:r>
          </w:p>
        </w:tc>
      </w:tr>
      <w:tr w:rsidR="00E049B0" w:rsidTr="00E049B0">
        <w:tc>
          <w:tcPr>
            <w:tcW w:w="2508" w:type="dxa"/>
            <w:tcBorders>
              <w:top w:val="single" w:sz="4" w:space="0" w:color="000000"/>
              <w:left w:val="single" w:sz="4" w:space="0" w:color="000000"/>
              <w:bottom w:val="single" w:sz="4" w:space="0" w:color="000000"/>
            </w:tcBorders>
            <w:shd w:val="clear" w:color="auto" w:fill="FFFFFF"/>
          </w:tcPr>
          <w:p w:rsidR="00E049B0" w:rsidRPr="001B609F" w:rsidRDefault="00E049B0" w:rsidP="006165E7">
            <w:r>
              <w:t>EO (</w:t>
            </w:r>
            <w:r w:rsidRPr="001B609F">
              <w:t>Yab</w:t>
            </w:r>
            <w:r>
              <w:t>ello Wereda Education Office</w:t>
            </w:r>
            <w:r w:rsidRPr="001B609F">
              <w:t>)</w:t>
            </w:r>
          </w:p>
        </w:tc>
        <w:tc>
          <w:tcPr>
            <w:tcW w:w="7739" w:type="dxa"/>
            <w:tcBorders>
              <w:top w:val="single" w:sz="4" w:space="0" w:color="000000"/>
              <w:left w:val="single" w:sz="4" w:space="0" w:color="000000"/>
              <w:bottom w:val="single" w:sz="4" w:space="0" w:color="000000"/>
              <w:right w:val="single" w:sz="4" w:space="0" w:color="000000"/>
            </w:tcBorders>
            <w:shd w:val="clear" w:color="auto" w:fill="FFFFFF"/>
          </w:tcPr>
          <w:p w:rsidR="00E049B0" w:rsidRDefault="00E049B0" w:rsidP="006165E7">
            <w:pPr>
              <w:widowControl/>
            </w:pPr>
            <w:r>
              <w:t xml:space="preserve">provides key services in education. </w:t>
            </w:r>
          </w:p>
        </w:tc>
      </w:tr>
      <w:tr w:rsidR="00E049B0" w:rsidTr="00E049B0">
        <w:tc>
          <w:tcPr>
            <w:tcW w:w="2508" w:type="dxa"/>
            <w:tcBorders>
              <w:top w:val="single" w:sz="4" w:space="0" w:color="000000"/>
              <w:left w:val="single" w:sz="4" w:space="0" w:color="000000"/>
              <w:bottom w:val="single" w:sz="4" w:space="0" w:color="000000"/>
            </w:tcBorders>
            <w:shd w:val="clear" w:color="auto" w:fill="FFFFFF"/>
          </w:tcPr>
          <w:p w:rsidR="00E049B0" w:rsidRPr="001B609F" w:rsidRDefault="00E049B0" w:rsidP="006165E7">
            <w:r>
              <w:t>HO (Yabello Wereda Health Office</w:t>
            </w:r>
            <w:r w:rsidRPr="001B609F">
              <w:t>)</w:t>
            </w:r>
          </w:p>
        </w:tc>
        <w:tc>
          <w:tcPr>
            <w:tcW w:w="7739" w:type="dxa"/>
            <w:tcBorders>
              <w:top w:val="single" w:sz="4" w:space="0" w:color="000000"/>
              <w:left w:val="single" w:sz="4" w:space="0" w:color="000000"/>
              <w:bottom w:val="single" w:sz="4" w:space="0" w:color="000000"/>
              <w:right w:val="single" w:sz="4" w:space="0" w:color="000000"/>
            </w:tcBorders>
            <w:shd w:val="clear" w:color="auto" w:fill="FFFFFF"/>
          </w:tcPr>
          <w:p w:rsidR="00E049B0" w:rsidRDefault="00E049B0" w:rsidP="006165E7">
            <w:pPr>
              <w:widowControl/>
            </w:pPr>
            <w:r>
              <w:t xml:space="preserve">is a government office dedicated to improving the health of society as a whole through the provision of curative and preventative services, with a special focus on reducing mother and child mortality. </w:t>
            </w:r>
          </w:p>
        </w:tc>
      </w:tr>
      <w:tr w:rsidR="00E049B0" w:rsidTr="00E049B0">
        <w:tc>
          <w:tcPr>
            <w:tcW w:w="2508" w:type="dxa"/>
            <w:tcBorders>
              <w:top w:val="single" w:sz="4" w:space="0" w:color="000000"/>
              <w:left w:val="single" w:sz="4" w:space="0" w:color="000000"/>
              <w:bottom w:val="single" w:sz="4" w:space="0" w:color="000000"/>
            </w:tcBorders>
            <w:shd w:val="clear" w:color="auto" w:fill="FFFFFF"/>
          </w:tcPr>
          <w:p w:rsidR="00E049B0" w:rsidRPr="001B609F" w:rsidRDefault="00E049B0" w:rsidP="006165E7">
            <w:r>
              <w:t>IDG (</w:t>
            </w:r>
            <w:r w:rsidRPr="001B609F">
              <w:t>I</w:t>
            </w:r>
            <w:r>
              <w:t>ndigenous Development Group</w:t>
            </w:r>
            <w:r w:rsidRPr="001B609F">
              <w:t>)</w:t>
            </w:r>
          </w:p>
        </w:tc>
        <w:tc>
          <w:tcPr>
            <w:tcW w:w="7739" w:type="dxa"/>
            <w:tcBorders>
              <w:top w:val="single" w:sz="4" w:space="0" w:color="000000"/>
              <w:left w:val="single" w:sz="4" w:space="0" w:color="000000"/>
              <w:bottom w:val="single" w:sz="4" w:space="0" w:color="000000"/>
              <w:right w:val="single" w:sz="4" w:space="0" w:color="000000"/>
            </w:tcBorders>
            <w:shd w:val="clear" w:color="auto" w:fill="FFFFFF"/>
          </w:tcPr>
          <w:p w:rsidR="00E049B0" w:rsidRDefault="00E049B0" w:rsidP="006165E7">
            <w:r>
              <w:t>There are several development groups formed by the government to do development activities in their respective localities. Each group has 20 members and engages in natural resource management activities including bush thinning, fencing off enclosures, and water development. The interview was conducted with representatives of three such groups from Dembelaseden.</w:t>
            </w:r>
          </w:p>
        </w:tc>
      </w:tr>
      <w:tr w:rsidR="00E049B0" w:rsidTr="00E049B0">
        <w:tc>
          <w:tcPr>
            <w:tcW w:w="2508" w:type="dxa"/>
            <w:tcBorders>
              <w:top w:val="single" w:sz="4" w:space="0" w:color="000000"/>
              <w:left w:val="single" w:sz="4" w:space="0" w:color="000000"/>
              <w:bottom w:val="single" w:sz="4" w:space="0" w:color="000000"/>
            </w:tcBorders>
            <w:shd w:val="clear" w:color="auto" w:fill="FFFFFF"/>
          </w:tcPr>
          <w:p w:rsidR="00E049B0" w:rsidRPr="001B609F" w:rsidRDefault="00E049B0" w:rsidP="006165E7">
            <w:r>
              <w:t>PDO (</w:t>
            </w:r>
            <w:r w:rsidRPr="001B609F">
              <w:t xml:space="preserve">Pastoral Development </w:t>
            </w:r>
            <w:r>
              <w:t>Office, Pastoral Commission</w:t>
            </w:r>
            <w:r w:rsidRPr="001B609F">
              <w:t xml:space="preserve">) </w:t>
            </w:r>
          </w:p>
        </w:tc>
        <w:tc>
          <w:tcPr>
            <w:tcW w:w="7739" w:type="dxa"/>
            <w:tcBorders>
              <w:top w:val="single" w:sz="4" w:space="0" w:color="000000"/>
              <w:left w:val="single" w:sz="4" w:space="0" w:color="000000"/>
              <w:bottom w:val="single" w:sz="4" w:space="0" w:color="000000"/>
              <w:right w:val="single" w:sz="4" w:space="0" w:color="000000"/>
            </w:tcBorders>
            <w:shd w:val="clear" w:color="auto" w:fill="FFFFFF"/>
          </w:tcPr>
          <w:p w:rsidR="00E049B0" w:rsidRDefault="00E049B0" w:rsidP="006165E7">
            <w:pPr>
              <w:widowControl/>
            </w:pPr>
            <w:r>
              <w:t xml:space="preserve">is a government office focused on increasing productivity and enhancing food self-reliance by introducing alternative technologies and identifying best practices. Environmental protection is also among its current objectives. </w:t>
            </w:r>
          </w:p>
        </w:tc>
      </w:tr>
      <w:tr w:rsidR="00E049B0" w:rsidTr="00E049B0">
        <w:tc>
          <w:tcPr>
            <w:tcW w:w="2508" w:type="dxa"/>
            <w:tcBorders>
              <w:top w:val="single" w:sz="4" w:space="0" w:color="000000"/>
              <w:left w:val="single" w:sz="4" w:space="0" w:color="000000"/>
              <w:bottom w:val="single" w:sz="4" w:space="0" w:color="000000"/>
            </w:tcBorders>
            <w:shd w:val="clear" w:color="auto" w:fill="FFFFFF"/>
          </w:tcPr>
          <w:p w:rsidR="00E049B0" w:rsidRPr="001B609F" w:rsidRDefault="00E049B0" w:rsidP="006165E7">
            <w:r>
              <w:t>PSPN (</w:t>
            </w:r>
            <w:r w:rsidRPr="001B609F">
              <w:t>Productive Safety Net Program</w:t>
            </w:r>
            <w:r>
              <w:t>)</w:t>
            </w:r>
            <w:r w:rsidRPr="001B609F">
              <w:t xml:space="preserve"> (Although PSNP is autonomous in its resources, it is under PDO administratively.) </w:t>
            </w:r>
          </w:p>
        </w:tc>
        <w:tc>
          <w:tcPr>
            <w:tcW w:w="7739" w:type="dxa"/>
            <w:tcBorders>
              <w:top w:val="single" w:sz="4" w:space="0" w:color="000000"/>
              <w:left w:val="single" w:sz="4" w:space="0" w:color="000000"/>
              <w:bottom w:val="single" w:sz="4" w:space="0" w:color="000000"/>
              <w:right w:val="single" w:sz="4" w:space="0" w:color="000000"/>
            </w:tcBorders>
            <w:shd w:val="clear" w:color="auto" w:fill="FFFFFF"/>
          </w:tcPr>
          <w:p w:rsidR="00E049B0" w:rsidRDefault="00E049B0" w:rsidP="006165E7">
            <w:pPr>
              <w:pStyle w:val="ListParagraph"/>
              <w:ind w:left="0"/>
              <w:jc w:val="both"/>
            </w:pPr>
            <w:r>
              <w:rPr>
                <w:rFonts w:ascii="Times New Roman" w:hAnsi="Times New Roman" w:cs="Times New Roman"/>
                <w:lang w:val="en-GB"/>
              </w:rPr>
              <w:t xml:space="preserve">is considered an important driver of the agendas of many other government offices. Its activities revolve around infrastructure development, soil and water conservation and NRM. It targets the chronically food insecure section of the community. </w:t>
            </w:r>
          </w:p>
        </w:tc>
      </w:tr>
      <w:tr w:rsidR="00E049B0" w:rsidTr="00E049B0">
        <w:tc>
          <w:tcPr>
            <w:tcW w:w="2508" w:type="dxa"/>
            <w:tcBorders>
              <w:top w:val="single" w:sz="4" w:space="0" w:color="000000"/>
              <w:left w:val="single" w:sz="4" w:space="0" w:color="000000"/>
              <w:bottom w:val="single" w:sz="4" w:space="0" w:color="000000"/>
            </w:tcBorders>
            <w:shd w:val="clear" w:color="auto" w:fill="FFFFFF"/>
          </w:tcPr>
          <w:p w:rsidR="00E049B0" w:rsidRPr="001B609F" w:rsidRDefault="00E049B0" w:rsidP="006165E7">
            <w:r>
              <w:t>R (Rabagada</w:t>
            </w:r>
            <w:r w:rsidRPr="001B609F">
              <w:t>)</w:t>
            </w:r>
          </w:p>
        </w:tc>
        <w:tc>
          <w:tcPr>
            <w:tcW w:w="7739" w:type="dxa"/>
            <w:tcBorders>
              <w:top w:val="single" w:sz="4" w:space="0" w:color="000000"/>
              <w:left w:val="single" w:sz="4" w:space="0" w:color="000000"/>
              <w:bottom w:val="single" w:sz="4" w:space="0" w:color="000000"/>
              <w:right w:val="single" w:sz="4" w:space="0" w:color="000000"/>
            </w:tcBorders>
            <w:shd w:val="clear" w:color="auto" w:fill="FFFFFF"/>
          </w:tcPr>
          <w:p w:rsidR="00E049B0" w:rsidRDefault="00E049B0" w:rsidP="006165E7">
            <w:pPr>
              <w:widowControl/>
            </w:pPr>
            <w:r>
              <w:t xml:space="preserve">is a traditional institution responsible for dealing with a wide range of social, economic and administrative issues, aimed at building peace and managing both natural resources and settlements. The activities it is involved in include but are not limited to: enforcing customary rules and regulations, social safety nets, reciprocity and cooperation among communities, conflict management, water and pasture access, control and utilization. </w:t>
            </w:r>
          </w:p>
          <w:p w:rsidR="00E049B0" w:rsidRDefault="00E049B0" w:rsidP="006165E7">
            <w:pPr>
              <w:widowControl/>
            </w:pPr>
            <w:r>
              <w:t xml:space="preserve">Internal and external factors had weakened Rabagada but recent support from the government and NGOs have had some success in reactivating it and enabling it to deliver its responsibilities effectively. </w:t>
            </w:r>
          </w:p>
        </w:tc>
      </w:tr>
      <w:tr w:rsidR="00E049B0" w:rsidTr="00E049B0">
        <w:tc>
          <w:tcPr>
            <w:tcW w:w="2508" w:type="dxa"/>
            <w:tcBorders>
              <w:top w:val="single" w:sz="4" w:space="0" w:color="000000"/>
              <w:left w:val="single" w:sz="4" w:space="0" w:color="000000"/>
              <w:bottom w:val="single" w:sz="4" w:space="0" w:color="000000"/>
            </w:tcBorders>
            <w:shd w:val="clear" w:color="auto" w:fill="FFFFFF"/>
          </w:tcPr>
          <w:p w:rsidR="00E049B0" w:rsidRPr="001B609F" w:rsidRDefault="00E049B0" w:rsidP="001B609F">
            <w:pPr>
              <w:rPr>
                <w:b/>
              </w:rPr>
            </w:pPr>
            <w:r w:rsidRPr="001B609F">
              <w:rPr>
                <w:b/>
              </w:rPr>
              <w:t>Added Organisations</w:t>
            </w:r>
          </w:p>
        </w:tc>
        <w:tc>
          <w:tcPr>
            <w:tcW w:w="7739" w:type="dxa"/>
            <w:tcBorders>
              <w:top w:val="single" w:sz="4" w:space="0" w:color="000000"/>
              <w:left w:val="single" w:sz="4" w:space="0" w:color="000000"/>
              <w:bottom w:val="single" w:sz="4" w:space="0" w:color="000000"/>
              <w:right w:val="single" w:sz="4" w:space="0" w:color="000000"/>
            </w:tcBorders>
            <w:shd w:val="clear" w:color="auto" w:fill="FFFFFF"/>
          </w:tcPr>
          <w:p w:rsidR="00E049B0" w:rsidRDefault="00E049B0" w:rsidP="00AC5FCF">
            <w:pPr>
              <w:pStyle w:val="Heading2"/>
              <w:keepLines/>
              <w:widowControl/>
              <w:suppressAutoHyphens w:val="0"/>
              <w:autoSpaceDE/>
              <w:spacing w:line="276" w:lineRule="auto"/>
            </w:pPr>
            <w:r>
              <w:t xml:space="preserve">Activities and/or Why they are included </w:t>
            </w:r>
          </w:p>
        </w:tc>
      </w:tr>
      <w:tr w:rsidR="00E049B0" w:rsidTr="00E049B0">
        <w:tc>
          <w:tcPr>
            <w:tcW w:w="2508" w:type="dxa"/>
            <w:tcBorders>
              <w:top w:val="single" w:sz="4" w:space="0" w:color="000000"/>
              <w:left w:val="single" w:sz="4" w:space="0" w:color="000000"/>
              <w:bottom w:val="single" w:sz="4" w:space="0" w:color="000000"/>
            </w:tcBorders>
            <w:shd w:val="clear" w:color="auto" w:fill="FFFFFF"/>
          </w:tcPr>
          <w:p w:rsidR="00E049B0" w:rsidRPr="001B609F" w:rsidRDefault="00E049B0" w:rsidP="006165E7">
            <w:r>
              <w:t>LUAEP (</w:t>
            </w:r>
            <w:r w:rsidRPr="001B609F">
              <w:t xml:space="preserve">Land Use </w:t>
            </w:r>
            <w:r w:rsidRPr="001B609F">
              <w:lastRenderedPageBreak/>
              <w:t>Administration and</w:t>
            </w:r>
            <w:r>
              <w:t xml:space="preserve"> Environmental Protection</w:t>
            </w:r>
            <w:r w:rsidRPr="001B609F">
              <w:t>)</w:t>
            </w:r>
          </w:p>
        </w:tc>
        <w:tc>
          <w:tcPr>
            <w:tcW w:w="7739" w:type="dxa"/>
            <w:tcBorders>
              <w:top w:val="single" w:sz="4" w:space="0" w:color="000000"/>
              <w:left w:val="single" w:sz="4" w:space="0" w:color="000000"/>
              <w:bottom w:val="single" w:sz="4" w:space="0" w:color="000000"/>
              <w:right w:val="single" w:sz="4" w:space="0" w:color="000000"/>
            </w:tcBorders>
            <w:shd w:val="clear" w:color="auto" w:fill="FFFFFF"/>
          </w:tcPr>
          <w:p w:rsidR="00E049B0" w:rsidRDefault="00E049B0" w:rsidP="006165E7">
            <w:pPr>
              <w:widowControl/>
            </w:pPr>
            <w:r>
              <w:lastRenderedPageBreak/>
              <w:t xml:space="preserve">is the office, </w:t>
            </w:r>
            <w:r w:rsidRPr="00AB4363">
              <w:t>at the Wereda level</w:t>
            </w:r>
            <w:r>
              <w:t xml:space="preserve">, with the mandate to work on climate and the </w:t>
            </w:r>
            <w:r>
              <w:lastRenderedPageBreak/>
              <w:t xml:space="preserve">environment. Its current objectives include, in order of importance: sustainable land use and planning, land administration and environmental protection. </w:t>
            </w:r>
          </w:p>
        </w:tc>
      </w:tr>
      <w:tr w:rsidR="00E049B0" w:rsidTr="00E049B0">
        <w:tc>
          <w:tcPr>
            <w:tcW w:w="2508" w:type="dxa"/>
            <w:tcBorders>
              <w:top w:val="single" w:sz="4" w:space="0" w:color="000000"/>
              <w:left w:val="single" w:sz="4" w:space="0" w:color="000000"/>
              <w:bottom w:val="single" w:sz="4" w:space="0" w:color="000000"/>
            </w:tcBorders>
            <w:shd w:val="clear" w:color="auto" w:fill="FFFFFF"/>
          </w:tcPr>
          <w:p w:rsidR="00E049B0" w:rsidRPr="001B609F" w:rsidRDefault="00E049B0" w:rsidP="006165E7">
            <w:r>
              <w:lastRenderedPageBreak/>
              <w:t>YPDARC (</w:t>
            </w:r>
            <w:r w:rsidRPr="001B609F">
              <w:t>Yabello Pastoral and Dryland Agr</w:t>
            </w:r>
            <w:r>
              <w:t>iculture Research Centre</w:t>
            </w:r>
            <w:r w:rsidRPr="001B609F">
              <w:t>)</w:t>
            </w:r>
          </w:p>
        </w:tc>
        <w:tc>
          <w:tcPr>
            <w:tcW w:w="7739" w:type="dxa"/>
            <w:tcBorders>
              <w:top w:val="single" w:sz="4" w:space="0" w:color="000000"/>
              <w:left w:val="single" w:sz="4" w:space="0" w:color="000000"/>
              <w:bottom w:val="single" w:sz="4" w:space="0" w:color="000000"/>
              <w:right w:val="single" w:sz="4" w:space="0" w:color="000000"/>
            </w:tcBorders>
            <w:shd w:val="clear" w:color="auto" w:fill="FFFFFF"/>
          </w:tcPr>
          <w:p w:rsidR="00E049B0" w:rsidRDefault="00E049B0" w:rsidP="006165E7">
            <w:pPr>
              <w:widowControl/>
            </w:pPr>
            <w:r>
              <w:t xml:space="preserve">works to adapt, generate and disseminate technologies needed for sustainable development of rangeland resources. It is also the National Coordinator of the Rangeland Research. As such, it coordinates rangeland research and outreach activities at a national level. Finally, it has links to regional organisations such as ASARECA (Association for Strengthening Agricultural Research in Eastern and Central Africa) with whom it is working on early warning and contingency planning for extreme events. </w:t>
            </w:r>
          </w:p>
        </w:tc>
      </w:tr>
    </w:tbl>
    <w:p w:rsidR="00AC5FCF" w:rsidRDefault="00AC5FCF" w:rsidP="00AC5FCF">
      <w:pPr>
        <w:pStyle w:val="WW-Default"/>
      </w:pPr>
    </w:p>
    <w:p w:rsidR="00AC5FCF" w:rsidRDefault="00E12712" w:rsidP="00AC5FCF">
      <w:pPr>
        <w:pStyle w:val="Heading2"/>
        <w:keepLines/>
        <w:widowControl/>
        <w:suppressAutoHyphens w:val="0"/>
        <w:autoSpaceDE/>
        <w:spacing w:before="200" w:after="0" w:line="276" w:lineRule="auto"/>
      </w:pPr>
      <w:r>
        <w:t xml:space="preserve">Challenges </w:t>
      </w:r>
      <w:r w:rsidR="00AC5FCF">
        <w:t>and limitations:</w:t>
      </w:r>
    </w:p>
    <w:p w:rsidR="00AC5FCF" w:rsidRDefault="00AC5FCF" w:rsidP="009057A9">
      <w:r>
        <w:tab/>
        <w:t xml:space="preserve">The interviewer mentioned the following limitations that organisations were facing. </w:t>
      </w:r>
    </w:p>
    <w:p w:rsidR="00AC5FCF" w:rsidRDefault="00AC5FCF" w:rsidP="009057A9">
      <w:r>
        <w:t>YPDARC requires capacity building support.</w:t>
      </w:r>
    </w:p>
    <w:p w:rsidR="00AC5FCF" w:rsidRDefault="00AC5FCF" w:rsidP="009057A9">
      <w:r>
        <w:t>LUAEP lacks resources and its staff requires capacity building in terms of knowledge and skills on climate and climate change adaptation and mitigation.</w:t>
      </w:r>
    </w:p>
    <w:p w:rsidR="00AC5FCF" w:rsidRDefault="00AC5FCF" w:rsidP="009057A9">
      <w:r>
        <w:t xml:space="preserve">Organizations did not have readily available information about target areas and populations. This was a challenge which some found difficult to overcome. </w:t>
      </w:r>
    </w:p>
    <w:p w:rsidR="00AC5FCF" w:rsidRDefault="00AC5FCF" w:rsidP="009057A9">
      <w:r>
        <w:t xml:space="preserve">At the time of the interviews a government "Watershed Management" scheme which involved communities and all civil service workers was under way. For this reason, watershed management is mentioned by all government organisations (9 of the 10 organisations interviewed). Therefore, Watershed Management may appear to have more of a widespread focus than is the case in general. </w:t>
      </w:r>
    </w:p>
    <w:p w:rsidR="00AC5FCF" w:rsidRDefault="00AC5FCF" w:rsidP="00AC5FCF">
      <w:pPr>
        <w:pStyle w:val="Heading2"/>
        <w:keepLines/>
        <w:widowControl/>
        <w:suppressAutoHyphens w:val="0"/>
        <w:autoSpaceDE/>
        <w:spacing w:before="200" w:after="0" w:line="276" w:lineRule="auto"/>
      </w:pPr>
      <w:r>
        <w:t>Potential for linkage with CCAFS</w:t>
      </w:r>
    </w:p>
    <w:p w:rsidR="00AC5FCF" w:rsidRDefault="00AC5FCF" w:rsidP="009057A9">
      <w:r>
        <w:tab/>
        <w:t>The interviewer at this site made clear recommendations for how CCAFS might link with certain organisation, they are as follows:</w:t>
      </w:r>
    </w:p>
    <w:p w:rsidR="00AC5FCF" w:rsidRDefault="00AC5FCF" w:rsidP="009057A9">
      <w:r>
        <w:t>PSNP - There is no need for a separate partnership arrangement if one establishes a relationship with PDO.</w:t>
      </w:r>
    </w:p>
    <w:p w:rsidR="00AC5FCF" w:rsidRDefault="00AC5FCF" w:rsidP="009057A9">
      <w:r>
        <w:t>PDO - This is an important office that deserves consideration for CCAFS linkages and capacity building.</w:t>
      </w:r>
    </w:p>
    <w:p w:rsidR="00AC5FCF" w:rsidRDefault="00AC5FCF" w:rsidP="009057A9">
      <w:r>
        <w:t>R - The group could be used as an entry point to reach the community. Establishing linkage with this institution is crucial for grass roots level impact.</w:t>
      </w:r>
    </w:p>
    <w:p w:rsidR="00AC5FCF" w:rsidRDefault="00AC5FCF" w:rsidP="009057A9">
      <w:r>
        <w:t>DAPD - NGOs and other organizations use them to reach the community. CCAFS needs to use them in its future programs in the area.</w:t>
      </w:r>
    </w:p>
    <w:p w:rsidR="00AC5FCF" w:rsidRDefault="00AC5FCF" w:rsidP="009057A9">
      <w:r>
        <w:t>EO – Is one of the best venues to educate the youth about climate change.</w:t>
      </w:r>
    </w:p>
    <w:p w:rsidR="00AC5FCF" w:rsidRDefault="00AC5FCF" w:rsidP="009057A9">
      <w:r>
        <w:t>CI - Is one of the key NGOs working in the area CCAFS can partner with.</w:t>
      </w:r>
    </w:p>
    <w:p w:rsidR="00AC5FCF" w:rsidRDefault="00AC5FCF" w:rsidP="009057A9">
      <w:r>
        <w:t xml:space="preserve">YPDARC - Has the basic human and physical infrastructure for CCAFS to be able to utilize it in its work in the area. </w:t>
      </w:r>
    </w:p>
    <w:p w:rsidR="00AC5FCF" w:rsidRDefault="00AC5FCF" w:rsidP="009057A9">
      <w:r>
        <w:t xml:space="preserve">LUAEP - Is key for CCAFS to establish linkages with for its work on climate change in the area. </w:t>
      </w:r>
    </w:p>
    <w:p w:rsidR="00AC5FCF" w:rsidRDefault="00AC5FCF" w:rsidP="00AC5FCF">
      <w:pPr>
        <w:pStyle w:val="Heading1"/>
      </w:pPr>
      <w:r>
        <w:lastRenderedPageBreak/>
        <w:t>SUMMARY OF ACTIVITIES</w:t>
      </w:r>
    </w:p>
    <w:p w:rsidR="00AC5FCF" w:rsidRDefault="00AC5FCF" w:rsidP="00507346">
      <w:pPr>
        <w:pStyle w:val="Numberedstyle"/>
      </w:pPr>
      <w:r>
        <w:t xml:space="preserve">Natural resource management: </w:t>
      </w:r>
    </w:p>
    <w:p w:rsidR="00AC5FCF" w:rsidRDefault="00AC5FCF" w:rsidP="009057A9">
      <w:r>
        <w:tab/>
        <w:t xml:space="preserve">Natural resource management activities seem to be widespread among these organisations, with rangeland management the best addressed area followed by water management. </w:t>
      </w:r>
    </w:p>
    <w:p w:rsidR="00AC5FCF" w:rsidRDefault="00AC5FCF" w:rsidP="009057A9">
      <w:r>
        <w:tab/>
        <w:t xml:space="preserve">Natural resource management is listed in its broadest sense as a current objective by YPDARC, DAPD and as an activity by PDO, IDG, and CI. CI provides details of its involvement stating that it maps natural resources and develops community action plans to use the resources efficiently, it also partakes in cross boarder linkage on natural resource management. LUAEP works on sustainable land use and planning, including education and awareness creation about land suitability for crop production and rangeland enclosures. LUAEP also conducts Environmental Impact Assessments (EIA) and monitors the decisions made based on these assessments. Similarly, PSNP completes an Environmental Social Management Framework (a kind of EIA report) for each plan/project (e.g.: road construction, water development, etc...) before it is funded and implemented. </w:t>
      </w:r>
    </w:p>
    <w:p w:rsidR="00AC5FCF" w:rsidRDefault="00AC5FCF" w:rsidP="009057A9">
      <w:r>
        <w:tab/>
        <w:t xml:space="preserve">Within rangeland management the most frequently practiced activity is enclosure establishment (IDG, LUAEP, PSNP DAPD, PDO, and YPDARC). R is similarly involved in protecting key grazing areas such as valley bottoms, while CI states its focus on rangeland reclamation. Bush thinning is mentioned by PSNP, IDG, </w:t>
      </w:r>
      <w:r w:rsidR="00AB081D">
        <w:t>YPDARC;</w:t>
      </w:r>
      <w:r>
        <w:t xml:space="preserve"> the latter also addresses prescribed fires. YPDARC's rangeland activities further extend to coordinating rangeland outreach and research activities at a national level and improving management of rangelands through training, demonstrations and skill upgrading. R is directly involved in the management of dry and wet season grazing area management, access and control. R further enforces rules and regulation on land and water administration. </w:t>
      </w:r>
    </w:p>
    <w:p w:rsidR="00AC5FCF" w:rsidRDefault="00AC5FCF" w:rsidP="009057A9">
      <w:r>
        <w:tab/>
        <w:t>All organisations were participating in a government Watershed Management and Development scheme except for C</w:t>
      </w:r>
      <w:r w:rsidR="00255182">
        <w:t>I</w:t>
      </w:r>
      <w:r>
        <w:t xml:space="preserve">, which listed its own Water, Sanitation, and Hygiene Transformation for Enhanced Resilience (WATER) project aimed at helping poor rural communities in arid and semi arid zones reduce their vulnerability to water related shocks and improve their quality of life through Integrated Water Resources Management. PSNP reported its involvement in the construction, maintenance and distribution of ponds, cement cisterns and wells in line with the availability of pasture to avoid rangeland degradation, while IDG takes part in water point development and rehabilitation. CI, PDO, DAPD and LUAEP are involved in water conservation, PSNP shows an interest in water harvesting and YPDARC partakes in both. </w:t>
      </w:r>
    </w:p>
    <w:p w:rsidR="00AC5FCF" w:rsidRDefault="00AC5FCF" w:rsidP="009057A9">
      <w:r>
        <w:tab/>
        <w:t xml:space="preserve">Nurseries are established and trees planted by LUAEP and PSNP. The </w:t>
      </w:r>
      <w:r w:rsidR="00255182">
        <w:t>EO</w:t>
      </w:r>
      <w:r>
        <w:t xml:space="preserve"> is working to raise awareness about the negative effect of deforestation and positive effect of tree planting, through schools and adult education. Meanwhile, LUAEP is involved in creating awareness and providing information about the relationship between vegetation cover and climate change, as well as on land degradation and, soil and water conservation. It further manages the bush and forest and controls charcoal burning. Finally, CI is interested in the management of invasive bush and tree species. </w:t>
      </w:r>
    </w:p>
    <w:p w:rsidR="00AC5FCF" w:rsidRDefault="00AC5FCF" w:rsidP="009057A9">
      <w:r>
        <w:tab/>
        <w:t xml:space="preserve">Soil conservation is of interest to CI, LUAEP, DAPD and PDO, while PSNP is working to rehabilitate and enhance the natural environment. </w:t>
      </w:r>
      <w:r w:rsidR="00255182">
        <w:t>EO</w:t>
      </w:r>
      <w:r>
        <w:t xml:space="preserve"> tries to raise awareness, among children and adults, about environmental protection and rehabilitation, environmental sciences, land management and resettlement in environmentally sound ways and fuels efficient stoves. </w:t>
      </w:r>
    </w:p>
    <w:p w:rsidR="00AC5FCF" w:rsidRDefault="00AC5FCF" w:rsidP="00507346">
      <w:pPr>
        <w:pStyle w:val="Numberedstyle"/>
      </w:pPr>
      <w:r>
        <w:t xml:space="preserve">Preparation to withstand extreme events: </w:t>
      </w:r>
    </w:p>
    <w:p w:rsidR="00AC5FCF" w:rsidRDefault="00AC5FCF" w:rsidP="009057A9">
      <w:r>
        <w:tab/>
        <w:t xml:space="preserve">With the area being high risk for drought, most organisations are involved in mitigating the impact of such extreme events. </w:t>
      </w:r>
    </w:p>
    <w:p w:rsidR="00AC5FCF" w:rsidRDefault="00AC5FCF" w:rsidP="009057A9">
      <w:r>
        <w:tab/>
        <w:t>The following organisations are work</w:t>
      </w:r>
      <w:r w:rsidR="00AB081D">
        <w:t>ing at a relatively broad level</w:t>
      </w:r>
      <w:r>
        <w:t xml:space="preserve"> to improve communities' and individuals' ability to plan and respond to extreme weather situations. YPDARC works with ASARECA </w:t>
      </w:r>
      <w:r>
        <w:lastRenderedPageBreak/>
        <w:t xml:space="preserve">on Early Warning and Contingency Planning, to develop a community based early warning and resource management system to increase pastoralists' livelihood resilience to climate shocks.  CI is providing support on early warning, contingency planning and livelihood based responses, and is looking to strengthen early warning committees and early response plans. CI also has a couple of dedicated programs which it is instituting in the area. The first is the Regional Resilience Enhancement Against Drought (RREAD) project, aimed at alleviating the impact of recurrent drought cycles on targeted vulnerable local communities living in pastoral environments and reducing their vulnerability to drought related shocks through improved responses and preparedness activities that enhance their adaptive/coping capacities. The second is the Borana Integrated Emergency Nutrition and Drought Disaster Risk Response, which aims to reduce household vulnerability and protect key assets of drought affected communities in the Borana zone of Oromia regional State through an integrated livelihood based livestock approach. PDO provides early warning services, emergency time marketing and works in collaboration with other line departments to conduct food security assessment. These organisations work in a more focused way, offering support in specific areas where they have expertise. PSNP provides food security support to fill food gaps for chronically food insecure households for 6 months normally or 9 months during serious food shortage situations. OH provides extension services on weather related outbreaks such as malaria, AWD, measles, etc., </w:t>
      </w:r>
      <w:r w:rsidR="009057A9">
        <w:t>and carries out vaccinations when available</w:t>
      </w:r>
      <w:r>
        <w:t xml:space="preserve">. DAPD and IDG promote the need for drought reserve areas in rangelands. </w:t>
      </w:r>
    </w:p>
    <w:p w:rsidR="00DC28E8" w:rsidRDefault="00AC5FCF" w:rsidP="00507346">
      <w:pPr>
        <w:pStyle w:val="Numberedstyle"/>
      </w:pPr>
      <w:r>
        <w:t xml:space="preserve">Reduction of risk due to climate variability: </w:t>
      </w:r>
    </w:p>
    <w:p w:rsidR="00AC5FCF" w:rsidRDefault="00AC5FCF" w:rsidP="009057A9">
      <w:r>
        <w:tab/>
        <w:t xml:space="preserve">Diversification of income, savings and farming are primarily what organisations are encouraging to help cope with climate variability.   </w:t>
      </w:r>
    </w:p>
    <w:p w:rsidR="00AC5FCF" w:rsidRDefault="00AC5FCF" w:rsidP="009057A9">
      <w:r>
        <w:tab/>
      </w:r>
      <w:r w:rsidR="00255182">
        <w:t>EO</w:t>
      </w:r>
      <w:r>
        <w:t xml:space="preserve"> raises awareness, among children and adults, about the importance of saving and income diversification to manage food shortages and diversification into other income generating activities (IGA). DAPD provides extension services on IGAs such as bee keeping, hide and skin processing, and milk hygiene. LUAEP encourages the adoption of growing fruit, vegetable and NTFP production to increase income. </w:t>
      </w:r>
    </w:p>
    <w:p w:rsidR="00AC5FCF" w:rsidRDefault="00AC5FCF" w:rsidP="009057A9">
      <w:r>
        <w:tab/>
        <w:t xml:space="preserve">PSNP and IDG provide saving and credit services, the former specifically for IGAs. R encourages saving to fill future food gaps. PSNP also strives for asset building/protection at household and community levels to avoid asset depletion due to weather/climate related events. Both OE and DAPD advise households on timely destocking of livestock and against keeping large herds for prestige.  Two organizations are also working to secure farming activities against climate variability. DAPD offers support in dry land farming including the promotion of short season crop varieties. Both DAPD and IDG support hay making and preservation for calves and milking cows. </w:t>
      </w:r>
    </w:p>
    <w:p w:rsidR="00AC5FCF" w:rsidRDefault="00AC5FCF" w:rsidP="009057A9">
      <w:r>
        <w:t xml:space="preserve">R, DAPD and PDO provide weather information with advice about how best to respond. </w:t>
      </w:r>
    </w:p>
    <w:p w:rsidR="00DC28E8" w:rsidRDefault="00AC5FCF" w:rsidP="00507346">
      <w:pPr>
        <w:pStyle w:val="Numberedstyle"/>
      </w:pPr>
      <w:r>
        <w:t>Activities' Relationship to Climate Change:</w:t>
      </w:r>
    </w:p>
    <w:p w:rsidR="00AC5FCF" w:rsidRDefault="00AC5FCF" w:rsidP="009057A9">
      <w:r>
        <w:tab/>
        <w:t xml:space="preserve">The challenges posed by droughts and variable rainfall have shaped the activities of organisations in the area, as they look to limit the effect on the communities and households they work with. There also seems to be a widespread understanding of the fact that the environment is being degraded. That being said, it does not seem clear that there is a strong focus on climate change adaptation and mitigation, as much as a focus on coping with the status quo. </w:t>
      </w:r>
    </w:p>
    <w:p w:rsidR="00AC5FCF" w:rsidRDefault="00AC5FCF" w:rsidP="009057A9">
      <w:r>
        <w:t xml:space="preserve">The following two organisations mention climate change specifically: </w:t>
      </w:r>
    </w:p>
    <w:p w:rsidR="00AC5FCF" w:rsidRDefault="00AC5FCF" w:rsidP="009057A9">
      <w:r>
        <w:t>HO: The deputy head has interest to learn more about the relationship between human health and climate change. She wants her staff members to know and be aware of the relationship.</w:t>
      </w:r>
    </w:p>
    <w:p w:rsidR="00AC5FCF" w:rsidRDefault="00AC5FCF" w:rsidP="009057A9">
      <w:r>
        <w:t xml:space="preserve">LUAEP: Is named as the office, at the wereda level, with the mandate to work on climate and the environment; although, as mentioned above there are concerns about its ability to fulfil this position </w:t>
      </w:r>
      <w:r>
        <w:lastRenderedPageBreak/>
        <w:t>successfully with its current resources. Nevertheless, it does state that one of its activities is to "create awareness and provide information about the relationship between vegetation cover and climate change, as well as on land degradation and, soil and water conservation".</w:t>
      </w:r>
    </w:p>
    <w:p w:rsidR="00AC5FCF" w:rsidRDefault="00AC5FCF" w:rsidP="009057A9">
      <w:pPr>
        <w:spacing w:line="276" w:lineRule="auto"/>
      </w:pPr>
      <w:r>
        <w:tab/>
        <w:t xml:space="preserve"> </w:t>
      </w:r>
    </w:p>
    <w:p w:rsidR="00AC5FCF" w:rsidRDefault="00AC5FCF" w:rsidP="00AC5FCF">
      <w:r>
        <w:tab/>
      </w:r>
    </w:p>
    <w:p w:rsidR="00AC5FCF" w:rsidRDefault="00AC5FCF" w:rsidP="00AC5FCF">
      <w:r>
        <w:tab/>
        <w:t xml:space="preserve"> </w:t>
      </w:r>
    </w:p>
    <w:p w:rsidR="00AC5FCF" w:rsidRDefault="00AC5FCF" w:rsidP="00AC5FCF">
      <w:pPr>
        <w:widowControl/>
      </w:pPr>
    </w:p>
    <w:p w:rsidR="00A41BDC" w:rsidRPr="0053775D" w:rsidRDefault="00A41BDC">
      <w:pPr>
        <w:pStyle w:val="Heading1"/>
        <w:tabs>
          <w:tab w:val="clear" w:pos="0"/>
        </w:tabs>
        <w:ind w:firstLine="0"/>
      </w:pPr>
    </w:p>
    <w:sectPr w:rsidR="00A41BDC" w:rsidRPr="0053775D" w:rsidSect="00237E90">
      <w:footerReference w:type="default" r:id="rId8"/>
      <w:pgSz w:w="12240" w:h="15840"/>
      <w:pgMar w:top="1440" w:right="1440" w:bottom="1440" w:left="1440" w:header="720" w:footer="720" w:gutter="0"/>
      <w:pgNumType w:start="0"/>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8D1" w:rsidRDefault="00FE48D1" w:rsidP="00237E90">
      <w:pPr>
        <w:spacing w:before="0" w:after="0"/>
      </w:pPr>
      <w:r>
        <w:separator/>
      </w:r>
    </w:p>
  </w:endnote>
  <w:endnote w:type="continuationSeparator" w:id="1">
    <w:p w:rsidR="00FE48D1" w:rsidRDefault="00FE48D1" w:rsidP="00237E9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DejaVu Sans">
    <w:altName w:val="MS Mincho"/>
    <w:charset w:val="80"/>
    <w:family w:val="auto"/>
    <w:pitch w:val="variable"/>
    <w:sig w:usb0="00000001" w:usb1="08070000" w:usb2="00000010" w:usb3="00000000" w:csb0="0002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07950"/>
      <w:docPartObj>
        <w:docPartGallery w:val="Page Numbers (Bottom of Page)"/>
        <w:docPartUnique/>
      </w:docPartObj>
    </w:sdtPr>
    <w:sdtContent>
      <w:p w:rsidR="0053775D" w:rsidRDefault="00680BCB">
        <w:pPr>
          <w:pStyle w:val="Footer"/>
          <w:jc w:val="right"/>
        </w:pPr>
        <w:fldSimple w:instr=" PAGE   \* MERGEFORMAT ">
          <w:r w:rsidR="00E049B0">
            <w:rPr>
              <w:noProof/>
            </w:rPr>
            <w:t>3</w:t>
          </w:r>
        </w:fldSimple>
      </w:p>
    </w:sdtContent>
  </w:sdt>
  <w:p w:rsidR="0053775D" w:rsidRDefault="005377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8D1" w:rsidRDefault="00FE48D1" w:rsidP="00237E90">
      <w:pPr>
        <w:spacing w:before="0" w:after="0"/>
      </w:pPr>
      <w:r>
        <w:separator/>
      </w:r>
    </w:p>
  </w:footnote>
  <w:footnote w:type="continuationSeparator" w:id="1">
    <w:p w:rsidR="00FE48D1" w:rsidRDefault="00FE48D1" w:rsidP="00237E90">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EEA24A64"/>
    <w:lvl w:ilvl="0">
      <w:start w:val="1"/>
      <w:numFmt w:val="decimal"/>
      <w:lvlText w:val="%1."/>
      <w:lvlJc w:val="left"/>
      <w:pPr>
        <w:tabs>
          <w:tab w:val="num" w:pos="0"/>
        </w:tabs>
        <w:ind w:left="720" w:hanging="360"/>
      </w:pPr>
      <w:rPr>
        <w:rFonts w:hint="default"/>
      </w:rPr>
    </w:lvl>
  </w:abstractNum>
  <w:abstractNum w:abstractNumId="1">
    <w:nsid w:val="00000002"/>
    <w:multiLevelType w:val="singleLevel"/>
    <w:tmpl w:val="00000002"/>
    <w:name w:val="WW8Num5"/>
    <w:lvl w:ilvl="0">
      <w:start w:val="1"/>
      <w:numFmt w:val="bullet"/>
      <w:lvlText w:val=""/>
      <w:lvlJc w:val="left"/>
      <w:pPr>
        <w:tabs>
          <w:tab w:val="num" w:pos="0"/>
        </w:tabs>
        <w:ind w:left="720" w:hanging="360"/>
      </w:pPr>
      <w:rPr>
        <w:rFonts w:ascii="Symbol" w:hAnsi="Symbol" w:cs="Symbol" w:hint="default"/>
      </w:rPr>
    </w:lvl>
  </w:abstractNum>
  <w:abstractNum w:abstractNumId="2">
    <w:nsid w:val="00000003"/>
    <w:multiLevelType w:val="singleLevel"/>
    <w:tmpl w:val="00000003"/>
    <w:name w:val="WW8Num6"/>
    <w:lvl w:ilvl="0">
      <w:start w:val="1"/>
      <w:numFmt w:val="bullet"/>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9"/>
    <w:lvl w:ilvl="0">
      <w:start w:val="1"/>
      <w:numFmt w:val="bullet"/>
      <w:lvlText w:val=""/>
      <w:lvlJc w:val="left"/>
      <w:pPr>
        <w:tabs>
          <w:tab w:val="num" w:pos="0"/>
        </w:tabs>
        <w:ind w:left="720" w:hanging="360"/>
      </w:pPr>
      <w:rPr>
        <w:rFonts w:ascii="Symbol" w:hAnsi="Symbol" w:cs="Symbol" w:hint="default"/>
      </w:rPr>
    </w:lvl>
  </w:abstractNum>
  <w:abstractNum w:abstractNumId="4">
    <w:nsid w:val="02A812F3"/>
    <w:multiLevelType w:val="multilevel"/>
    <w:tmpl w:val="627A6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35C7EFC"/>
    <w:multiLevelType w:val="multilevel"/>
    <w:tmpl w:val="CC7E7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9261D5"/>
    <w:multiLevelType w:val="multilevel"/>
    <w:tmpl w:val="C974F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F101FE"/>
    <w:multiLevelType w:val="multilevel"/>
    <w:tmpl w:val="29F89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A73FEF"/>
    <w:multiLevelType w:val="multilevel"/>
    <w:tmpl w:val="01CC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5D40EB"/>
    <w:multiLevelType w:val="multilevel"/>
    <w:tmpl w:val="512C5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32551A"/>
    <w:multiLevelType w:val="multilevel"/>
    <w:tmpl w:val="3C285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6575C1"/>
    <w:multiLevelType w:val="multilevel"/>
    <w:tmpl w:val="7B968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720249"/>
    <w:multiLevelType w:val="multilevel"/>
    <w:tmpl w:val="A1444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5342F3"/>
    <w:multiLevelType w:val="hybridMultilevel"/>
    <w:tmpl w:val="43929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DE14F7"/>
    <w:multiLevelType w:val="hybridMultilevel"/>
    <w:tmpl w:val="F1E47B54"/>
    <w:lvl w:ilvl="0" w:tplc="6C462BA6">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7D13A42"/>
    <w:multiLevelType w:val="multilevel"/>
    <w:tmpl w:val="72F0E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9C56EF"/>
    <w:multiLevelType w:val="multilevel"/>
    <w:tmpl w:val="AAAC1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0114A7"/>
    <w:multiLevelType w:val="multilevel"/>
    <w:tmpl w:val="E974A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4A3FDB"/>
    <w:multiLevelType w:val="multilevel"/>
    <w:tmpl w:val="CF2E9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0FB4785"/>
    <w:multiLevelType w:val="multilevel"/>
    <w:tmpl w:val="D916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B50B0A"/>
    <w:multiLevelType w:val="multilevel"/>
    <w:tmpl w:val="7062F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D73ED5"/>
    <w:multiLevelType w:val="multilevel"/>
    <w:tmpl w:val="8042F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C842E3"/>
    <w:multiLevelType w:val="multilevel"/>
    <w:tmpl w:val="86B8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1075B5"/>
    <w:multiLevelType w:val="multilevel"/>
    <w:tmpl w:val="C5B2F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136439"/>
    <w:multiLevelType w:val="multilevel"/>
    <w:tmpl w:val="6B8E8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C13040"/>
    <w:multiLevelType w:val="multilevel"/>
    <w:tmpl w:val="A148B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150282F"/>
    <w:multiLevelType w:val="hybridMultilevel"/>
    <w:tmpl w:val="BAEA2F3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nsid w:val="54173D92"/>
    <w:multiLevelType w:val="multilevel"/>
    <w:tmpl w:val="A18E4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113358"/>
    <w:multiLevelType w:val="multilevel"/>
    <w:tmpl w:val="0D3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5F7DBD"/>
    <w:multiLevelType w:val="multilevel"/>
    <w:tmpl w:val="36D28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15E11BB"/>
    <w:multiLevelType w:val="multilevel"/>
    <w:tmpl w:val="E586F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5857627"/>
    <w:multiLevelType w:val="multilevel"/>
    <w:tmpl w:val="FADED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A90D1F"/>
    <w:multiLevelType w:val="multilevel"/>
    <w:tmpl w:val="16E8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8B07E43"/>
    <w:multiLevelType w:val="multilevel"/>
    <w:tmpl w:val="40DC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05D6B34"/>
    <w:multiLevelType w:val="multilevel"/>
    <w:tmpl w:val="DA18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1C69AA"/>
    <w:multiLevelType w:val="multilevel"/>
    <w:tmpl w:val="EE52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60439DC"/>
    <w:multiLevelType w:val="multilevel"/>
    <w:tmpl w:val="B7C20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7066222"/>
    <w:multiLevelType w:val="multilevel"/>
    <w:tmpl w:val="15688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33"/>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36"/>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27"/>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23"/>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37"/>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3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34"/>
    <w:lvlOverride w:ilvl="0">
      <w:lvl w:ilvl="0">
        <w:numFmt w:val="bullet"/>
        <w:lvlText w:val=""/>
        <w:lvlJc w:val="left"/>
        <w:pPr>
          <w:tabs>
            <w:tab w:val="num" w:pos="360"/>
          </w:tabs>
          <w:ind w:left="360" w:hanging="360"/>
        </w:pPr>
        <w:rPr>
          <w:rFonts w:ascii="Wingdings" w:hAnsi="Wingdings" w:hint="default"/>
          <w:sz w:val="20"/>
        </w:rPr>
      </w:lvl>
    </w:lvlOverride>
  </w:num>
  <w:num w:numId="26">
    <w:abstractNumId w:val="25"/>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31"/>
    <w:lvlOverride w:ilvl="0">
      <w:lvl w:ilvl="0">
        <w:numFmt w:val="bullet"/>
        <w:lvlText w:val=""/>
        <w:lvlJc w:val="left"/>
        <w:pPr>
          <w:tabs>
            <w:tab w:val="num" w:pos="720"/>
          </w:tabs>
          <w:ind w:left="720" w:hanging="360"/>
        </w:pPr>
        <w:rPr>
          <w:rFonts w:ascii="Wingdings" w:hAnsi="Wingdings" w:hint="default"/>
          <w:sz w:val="20"/>
        </w:rPr>
      </w:lvl>
    </w:lvlOverride>
  </w:num>
  <w:num w:numId="32">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33">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34">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35">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36">
    <w:abstractNumId w:val="26"/>
  </w:num>
  <w:num w:numId="37">
    <w:abstractNumId w:val="14"/>
  </w:num>
  <w:num w:numId="3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isplayBackgroundShape/>
  <w:embedSystemFonts/>
  <w:attachedTemplate r:id="rId1"/>
  <w:stylePaneFormatFilter w:val="0000"/>
  <w:defaultTabStop w:val="720"/>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EF1E31"/>
    <w:rsid w:val="000225E1"/>
    <w:rsid w:val="00037BA7"/>
    <w:rsid w:val="000621BA"/>
    <w:rsid w:val="00077975"/>
    <w:rsid w:val="000C7F93"/>
    <w:rsid w:val="000D4D8F"/>
    <w:rsid w:val="000E366B"/>
    <w:rsid w:val="00120978"/>
    <w:rsid w:val="001231C9"/>
    <w:rsid w:val="00123795"/>
    <w:rsid w:val="001242C0"/>
    <w:rsid w:val="00143F8F"/>
    <w:rsid w:val="001519D6"/>
    <w:rsid w:val="00161164"/>
    <w:rsid w:val="0017513B"/>
    <w:rsid w:val="001B609F"/>
    <w:rsid w:val="0021754D"/>
    <w:rsid w:val="002263DD"/>
    <w:rsid w:val="00234813"/>
    <w:rsid w:val="00237E90"/>
    <w:rsid w:val="00255182"/>
    <w:rsid w:val="00262098"/>
    <w:rsid w:val="002633B9"/>
    <w:rsid w:val="00282907"/>
    <w:rsid w:val="00282E0C"/>
    <w:rsid w:val="00286B78"/>
    <w:rsid w:val="00290ADD"/>
    <w:rsid w:val="002A0331"/>
    <w:rsid w:val="002C079E"/>
    <w:rsid w:val="002E77A0"/>
    <w:rsid w:val="00305F28"/>
    <w:rsid w:val="00323C55"/>
    <w:rsid w:val="0034511C"/>
    <w:rsid w:val="0034617F"/>
    <w:rsid w:val="00352F7B"/>
    <w:rsid w:val="003B2D1A"/>
    <w:rsid w:val="004228F8"/>
    <w:rsid w:val="004817AD"/>
    <w:rsid w:val="004E403C"/>
    <w:rsid w:val="004E4ED8"/>
    <w:rsid w:val="00507346"/>
    <w:rsid w:val="00521ED4"/>
    <w:rsid w:val="0053775D"/>
    <w:rsid w:val="005C6D53"/>
    <w:rsid w:val="005F7292"/>
    <w:rsid w:val="00661B18"/>
    <w:rsid w:val="00680BCB"/>
    <w:rsid w:val="00695BA1"/>
    <w:rsid w:val="006B1922"/>
    <w:rsid w:val="006B3864"/>
    <w:rsid w:val="006C7E83"/>
    <w:rsid w:val="006F12C4"/>
    <w:rsid w:val="00730B98"/>
    <w:rsid w:val="0073414E"/>
    <w:rsid w:val="0075626B"/>
    <w:rsid w:val="0076572C"/>
    <w:rsid w:val="009057A9"/>
    <w:rsid w:val="00907F0E"/>
    <w:rsid w:val="00920013"/>
    <w:rsid w:val="00924FC5"/>
    <w:rsid w:val="00943005"/>
    <w:rsid w:val="00982B2E"/>
    <w:rsid w:val="00987376"/>
    <w:rsid w:val="009B4B05"/>
    <w:rsid w:val="009C500E"/>
    <w:rsid w:val="009F22D3"/>
    <w:rsid w:val="00A327C5"/>
    <w:rsid w:val="00A41BDC"/>
    <w:rsid w:val="00A55746"/>
    <w:rsid w:val="00AA1610"/>
    <w:rsid w:val="00AB081D"/>
    <w:rsid w:val="00AB4363"/>
    <w:rsid w:val="00AC10AD"/>
    <w:rsid w:val="00AC5276"/>
    <w:rsid w:val="00AC5FCF"/>
    <w:rsid w:val="00AD6BE1"/>
    <w:rsid w:val="00B52F12"/>
    <w:rsid w:val="00B53847"/>
    <w:rsid w:val="00B7165D"/>
    <w:rsid w:val="00B74547"/>
    <w:rsid w:val="00BD5C54"/>
    <w:rsid w:val="00BE2D3F"/>
    <w:rsid w:val="00C53CC2"/>
    <w:rsid w:val="00CE47F6"/>
    <w:rsid w:val="00D83ACD"/>
    <w:rsid w:val="00D90083"/>
    <w:rsid w:val="00D91C3E"/>
    <w:rsid w:val="00DA2106"/>
    <w:rsid w:val="00DC03A0"/>
    <w:rsid w:val="00DC28E8"/>
    <w:rsid w:val="00DE2AE1"/>
    <w:rsid w:val="00E049B0"/>
    <w:rsid w:val="00E12712"/>
    <w:rsid w:val="00E238BC"/>
    <w:rsid w:val="00E5140F"/>
    <w:rsid w:val="00E53AB7"/>
    <w:rsid w:val="00E57A21"/>
    <w:rsid w:val="00E924BD"/>
    <w:rsid w:val="00E93C81"/>
    <w:rsid w:val="00E97AE5"/>
    <w:rsid w:val="00EB3DF7"/>
    <w:rsid w:val="00EF1E31"/>
    <w:rsid w:val="00F10086"/>
    <w:rsid w:val="00F239A1"/>
    <w:rsid w:val="00F32784"/>
    <w:rsid w:val="00F363BF"/>
    <w:rsid w:val="00FC3299"/>
    <w:rsid w:val="00FC60F7"/>
    <w:rsid w:val="00FE48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BDC"/>
    <w:pPr>
      <w:widowControl w:val="0"/>
      <w:suppressAutoHyphens/>
      <w:autoSpaceDE w:val="0"/>
      <w:spacing w:before="60" w:after="120"/>
    </w:pPr>
    <w:rPr>
      <w:rFonts w:eastAsia="MS Mincho"/>
      <w:sz w:val="22"/>
      <w:lang w:val="en-GB" w:eastAsia="ar-SA"/>
    </w:rPr>
  </w:style>
  <w:style w:type="paragraph" w:styleId="Heading1">
    <w:name w:val="heading 1"/>
    <w:basedOn w:val="Normal"/>
    <w:next w:val="Normal"/>
    <w:qFormat/>
    <w:rsid w:val="00A41BDC"/>
    <w:pPr>
      <w:keepNext/>
      <w:keepLines/>
      <w:tabs>
        <w:tab w:val="num" w:pos="0"/>
      </w:tabs>
      <w:spacing w:before="480" w:after="240"/>
      <w:ind w:left="720" w:hanging="360"/>
      <w:outlineLvl w:val="0"/>
    </w:pPr>
    <w:rPr>
      <w:rFonts w:ascii="Trebuchet MS" w:eastAsia="Times New Roman" w:hAnsi="Trebuchet MS" w:cs="Trebuchet MS"/>
      <w:b/>
      <w:bCs/>
      <w:sz w:val="32"/>
      <w:szCs w:val="32"/>
    </w:rPr>
  </w:style>
  <w:style w:type="paragraph" w:styleId="Heading2">
    <w:name w:val="heading 2"/>
    <w:basedOn w:val="Normal"/>
    <w:next w:val="Normal"/>
    <w:link w:val="Heading2Char1"/>
    <w:qFormat/>
    <w:rsid w:val="00A41BDC"/>
    <w:pPr>
      <w:keepNext/>
      <w:spacing w:before="240" w:after="60"/>
      <w:outlineLvl w:val="1"/>
    </w:pPr>
    <w:rPr>
      <w:rFonts w:ascii="Trebuchet MS" w:eastAsia="Times New Roman" w:hAnsi="Trebuchet MS"/>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41BDC"/>
    <w:rPr>
      <w:rFonts w:ascii="Symbol" w:hAnsi="Symbol" w:cs="Symbol" w:hint="default"/>
      <w:sz w:val="20"/>
    </w:rPr>
  </w:style>
  <w:style w:type="character" w:customStyle="1" w:styleId="WW8Num1z1">
    <w:name w:val="WW8Num1z1"/>
    <w:rsid w:val="00A41BDC"/>
    <w:rPr>
      <w:rFonts w:ascii="Courier New" w:hAnsi="Courier New" w:cs="Courier New" w:hint="default"/>
      <w:sz w:val="20"/>
    </w:rPr>
  </w:style>
  <w:style w:type="character" w:customStyle="1" w:styleId="WW8Num1z2">
    <w:name w:val="WW8Num1z2"/>
    <w:rsid w:val="00A41BDC"/>
    <w:rPr>
      <w:rFonts w:ascii="Wingdings" w:hAnsi="Wingdings" w:cs="Wingdings" w:hint="default"/>
      <w:sz w:val="20"/>
    </w:rPr>
  </w:style>
  <w:style w:type="character" w:customStyle="1" w:styleId="WW8Num2z0">
    <w:name w:val="WW8Num2z0"/>
    <w:rsid w:val="00A41BDC"/>
    <w:rPr>
      <w:rFonts w:ascii="Wingdings" w:hAnsi="Wingdings" w:cs="Wingdings" w:hint="default"/>
    </w:rPr>
  </w:style>
  <w:style w:type="character" w:customStyle="1" w:styleId="WW8Num2z1">
    <w:name w:val="WW8Num2z1"/>
    <w:rsid w:val="00A41BDC"/>
    <w:rPr>
      <w:rFonts w:ascii="Courier New" w:hAnsi="Courier New" w:cs="Courier New" w:hint="default"/>
    </w:rPr>
  </w:style>
  <w:style w:type="character" w:customStyle="1" w:styleId="WW8Num2z3">
    <w:name w:val="WW8Num2z3"/>
    <w:rsid w:val="00A41BDC"/>
    <w:rPr>
      <w:rFonts w:ascii="Symbol" w:hAnsi="Symbol" w:cs="Symbol" w:hint="default"/>
    </w:rPr>
  </w:style>
  <w:style w:type="character" w:customStyle="1" w:styleId="WW8Num3z0">
    <w:name w:val="WW8Num3z0"/>
    <w:rsid w:val="00A41BDC"/>
    <w:rPr>
      <w:rFonts w:ascii="Symbol" w:hAnsi="Symbol" w:cs="Symbol" w:hint="default"/>
      <w:sz w:val="20"/>
    </w:rPr>
  </w:style>
  <w:style w:type="character" w:customStyle="1" w:styleId="WW8Num3z1">
    <w:name w:val="WW8Num3z1"/>
    <w:rsid w:val="00A41BDC"/>
    <w:rPr>
      <w:rFonts w:ascii="Courier New" w:hAnsi="Courier New" w:cs="Courier New" w:hint="default"/>
      <w:sz w:val="20"/>
    </w:rPr>
  </w:style>
  <w:style w:type="character" w:customStyle="1" w:styleId="WW8Num3z2">
    <w:name w:val="WW8Num3z2"/>
    <w:rsid w:val="00A41BDC"/>
    <w:rPr>
      <w:rFonts w:ascii="Wingdings" w:hAnsi="Wingdings" w:cs="Wingdings" w:hint="default"/>
      <w:sz w:val="20"/>
    </w:rPr>
  </w:style>
  <w:style w:type="character" w:customStyle="1" w:styleId="WW8Num4z0">
    <w:name w:val="WW8Num4z0"/>
    <w:rsid w:val="00A41BDC"/>
  </w:style>
  <w:style w:type="character" w:customStyle="1" w:styleId="WW8Num4z1">
    <w:name w:val="WW8Num4z1"/>
    <w:rsid w:val="00A41BDC"/>
  </w:style>
  <w:style w:type="character" w:customStyle="1" w:styleId="WW8Num4z2">
    <w:name w:val="WW8Num4z2"/>
    <w:rsid w:val="00A41BDC"/>
  </w:style>
  <w:style w:type="character" w:customStyle="1" w:styleId="WW8Num4z3">
    <w:name w:val="WW8Num4z3"/>
    <w:rsid w:val="00A41BDC"/>
  </w:style>
  <w:style w:type="character" w:customStyle="1" w:styleId="WW8Num4z4">
    <w:name w:val="WW8Num4z4"/>
    <w:rsid w:val="00A41BDC"/>
  </w:style>
  <w:style w:type="character" w:customStyle="1" w:styleId="WW8Num4z5">
    <w:name w:val="WW8Num4z5"/>
    <w:rsid w:val="00A41BDC"/>
  </w:style>
  <w:style w:type="character" w:customStyle="1" w:styleId="WW8Num4z6">
    <w:name w:val="WW8Num4z6"/>
    <w:rsid w:val="00A41BDC"/>
  </w:style>
  <w:style w:type="character" w:customStyle="1" w:styleId="WW8Num4z7">
    <w:name w:val="WW8Num4z7"/>
    <w:rsid w:val="00A41BDC"/>
  </w:style>
  <w:style w:type="character" w:customStyle="1" w:styleId="WW8Num4z8">
    <w:name w:val="WW8Num4z8"/>
    <w:rsid w:val="00A41BDC"/>
  </w:style>
  <w:style w:type="character" w:customStyle="1" w:styleId="WW8Num5z0">
    <w:name w:val="WW8Num5z0"/>
    <w:rsid w:val="00A41BDC"/>
    <w:rPr>
      <w:rFonts w:ascii="Symbol" w:hAnsi="Symbol" w:cs="Symbol" w:hint="default"/>
    </w:rPr>
  </w:style>
  <w:style w:type="character" w:customStyle="1" w:styleId="WW8Num5z1">
    <w:name w:val="WW8Num5z1"/>
    <w:rsid w:val="00A41BDC"/>
    <w:rPr>
      <w:rFonts w:ascii="Courier New" w:hAnsi="Courier New" w:cs="Courier New" w:hint="default"/>
    </w:rPr>
  </w:style>
  <w:style w:type="character" w:customStyle="1" w:styleId="WW8Num5z2">
    <w:name w:val="WW8Num5z2"/>
    <w:rsid w:val="00A41BDC"/>
    <w:rPr>
      <w:rFonts w:ascii="Wingdings" w:hAnsi="Wingdings" w:cs="Wingdings" w:hint="default"/>
    </w:rPr>
  </w:style>
  <w:style w:type="character" w:customStyle="1" w:styleId="WW8Num6z0">
    <w:name w:val="WW8Num6z0"/>
    <w:rsid w:val="00A41BDC"/>
    <w:rPr>
      <w:rFonts w:ascii="Symbol" w:hAnsi="Symbol" w:cs="Symbol" w:hint="default"/>
    </w:rPr>
  </w:style>
  <w:style w:type="character" w:customStyle="1" w:styleId="WW8Num6z1">
    <w:name w:val="WW8Num6z1"/>
    <w:rsid w:val="00A41BDC"/>
    <w:rPr>
      <w:rFonts w:ascii="Courier New" w:hAnsi="Courier New" w:cs="Courier New" w:hint="default"/>
    </w:rPr>
  </w:style>
  <w:style w:type="character" w:customStyle="1" w:styleId="WW8Num6z2">
    <w:name w:val="WW8Num6z2"/>
    <w:rsid w:val="00A41BDC"/>
    <w:rPr>
      <w:rFonts w:ascii="Wingdings" w:hAnsi="Wingdings" w:cs="Wingdings" w:hint="default"/>
    </w:rPr>
  </w:style>
  <w:style w:type="character" w:customStyle="1" w:styleId="WW8Num7z0">
    <w:name w:val="WW8Num7z0"/>
    <w:rsid w:val="00A41BDC"/>
  </w:style>
  <w:style w:type="character" w:customStyle="1" w:styleId="WW8Num7z1">
    <w:name w:val="WW8Num7z1"/>
    <w:rsid w:val="00A41BDC"/>
  </w:style>
  <w:style w:type="character" w:customStyle="1" w:styleId="WW8Num7z2">
    <w:name w:val="WW8Num7z2"/>
    <w:rsid w:val="00A41BDC"/>
  </w:style>
  <w:style w:type="character" w:customStyle="1" w:styleId="WW8Num7z3">
    <w:name w:val="WW8Num7z3"/>
    <w:rsid w:val="00A41BDC"/>
  </w:style>
  <w:style w:type="character" w:customStyle="1" w:styleId="WW8Num7z4">
    <w:name w:val="WW8Num7z4"/>
    <w:rsid w:val="00A41BDC"/>
  </w:style>
  <w:style w:type="character" w:customStyle="1" w:styleId="WW8Num7z5">
    <w:name w:val="WW8Num7z5"/>
    <w:rsid w:val="00A41BDC"/>
  </w:style>
  <w:style w:type="character" w:customStyle="1" w:styleId="WW8Num7z6">
    <w:name w:val="WW8Num7z6"/>
    <w:rsid w:val="00A41BDC"/>
  </w:style>
  <w:style w:type="character" w:customStyle="1" w:styleId="WW8Num7z7">
    <w:name w:val="WW8Num7z7"/>
    <w:rsid w:val="00A41BDC"/>
  </w:style>
  <w:style w:type="character" w:customStyle="1" w:styleId="WW8Num7z8">
    <w:name w:val="WW8Num7z8"/>
    <w:rsid w:val="00A41BDC"/>
  </w:style>
  <w:style w:type="character" w:customStyle="1" w:styleId="WW8Num8z0">
    <w:name w:val="WW8Num8z0"/>
    <w:rsid w:val="00A41BDC"/>
    <w:rPr>
      <w:rFonts w:ascii="Symbol" w:hAnsi="Symbol" w:cs="Symbol" w:hint="default"/>
      <w:sz w:val="20"/>
    </w:rPr>
  </w:style>
  <w:style w:type="character" w:customStyle="1" w:styleId="WW8Num8z1">
    <w:name w:val="WW8Num8z1"/>
    <w:rsid w:val="00A41BDC"/>
    <w:rPr>
      <w:rFonts w:ascii="Courier New" w:hAnsi="Courier New" w:cs="Courier New" w:hint="default"/>
      <w:sz w:val="20"/>
    </w:rPr>
  </w:style>
  <w:style w:type="character" w:customStyle="1" w:styleId="WW8Num8z2">
    <w:name w:val="WW8Num8z2"/>
    <w:rsid w:val="00A41BDC"/>
    <w:rPr>
      <w:rFonts w:ascii="Wingdings" w:hAnsi="Wingdings" w:cs="Wingdings" w:hint="default"/>
      <w:sz w:val="20"/>
    </w:rPr>
  </w:style>
  <w:style w:type="character" w:customStyle="1" w:styleId="WW8Num9z0">
    <w:name w:val="WW8Num9z0"/>
    <w:rsid w:val="00A41BDC"/>
    <w:rPr>
      <w:rFonts w:ascii="Symbol" w:hAnsi="Symbol" w:cs="Symbol" w:hint="default"/>
    </w:rPr>
  </w:style>
  <w:style w:type="character" w:customStyle="1" w:styleId="WW8Num9z1">
    <w:name w:val="WW8Num9z1"/>
    <w:rsid w:val="00A41BDC"/>
    <w:rPr>
      <w:rFonts w:ascii="Courier New" w:hAnsi="Courier New" w:cs="Courier New" w:hint="default"/>
    </w:rPr>
  </w:style>
  <w:style w:type="character" w:customStyle="1" w:styleId="WW8Num9z2">
    <w:name w:val="WW8Num9z2"/>
    <w:rsid w:val="00A41BDC"/>
    <w:rPr>
      <w:rFonts w:ascii="Wingdings" w:hAnsi="Wingdings" w:cs="Wingdings" w:hint="default"/>
    </w:rPr>
  </w:style>
  <w:style w:type="character" w:customStyle="1" w:styleId="WW8Num10z0">
    <w:name w:val="WW8Num10z0"/>
    <w:rsid w:val="00A41BDC"/>
    <w:rPr>
      <w:rFonts w:ascii="Symbol" w:hAnsi="Symbol" w:cs="Symbol" w:hint="default"/>
    </w:rPr>
  </w:style>
  <w:style w:type="character" w:customStyle="1" w:styleId="WW8Num10z1">
    <w:name w:val="WW8Num10z1"/>
    <w:rsid w:val="00A41BDC"/>
    <w:rPr>
      <w:rFonts w:ascii="Courier New" w:hAnsi="Courier New" w:cs="Courier New" w:hint="default"/>
    </w:rPr>
  </w:style>
  <w:style w:type="character" w:customStyle="1" w:styleId="WW8Num10z2">
    <w:name w:val="WW8Num10z2"/>
    <w:rsid w:val="00A41BDC"/>
    <w:rPr>
      <w:rFonts w:ascii="Wingdings" w:hAnsi="Wingdings" w:cs="Wingdings" w:hint="default"/>
    </w:rPr>
  </w:style>
  <w:style w:type="character" w:customStyle="1" w:styleId="WW8Num11z0">
    <w:name w:val="WW8Num11z0"/>
    <w:rsid w:val="00A41BDC"/>
    <w:rPr>
      <w:rFonts w:ascii="Wingdings" w:hAnsi="Wingdings" w:cs="Wingdings" w:hint="default"/>
    </w:rPr>
  </w:style>
  <w:style w:type="character" w:customStyle="1" w:styleId="WW8Num11z1">
    <w:name w:val="WW8Num11z1"/>
    <w:rsid w:val="00A41BDC"/>
    <w:rPr>
      <w:rFonts w:ascii="Courier New" w:hAnsi="Courier New" w:cs="Courier New" w:hint="default"/>
    </w:rPr>
  </w:style>
  <w:style w:type="character" w:customStyle="1" w:styleId="WW8Num11z3">
    <w:name w:val="WW8Num11z3"/>
    <w:rsid w:val="00A41BDC"/>
    <w:rPr>
      <w:rFonts w:ascii="Symbol" w:hAnsi="Symbol" w:cs="Symbol" w:hint="default"/>
    </w:rPr>
  </w:style>
  <w:style w:type="character" w:customStyle="1" w:styleId="Heading1Char">
    <w:name w:val="Heading 1 Char"/>
    <w:basedOn w:val="DefaultParagraphFont"/>
    <w:rsid w:val="00A41BDC"/>
    <w:rPr>
      <w:rFonts w:ascii="Trebuchet MS" w:eastAsia="Times New Roman" w:hAnsi="Trebuchet MS" w:cs="Times New Roman"/>
      <w:b/>
      <w:bCs/>
      <w:sz w:val="32"/>
      <w:szCs w:val="32"/>
      <w:lang w:val="en-GB"/>
    </w:rPr>
  </w:style>
  <w:style w:type="character" w:customStyle="1" w:styleId="Heading2Char">
    <w:name w:val="Heading 2 Char"/>
    <w:basedOn w:val="DefaultParagraphFont"/>
    <w:rsid w:val="00A41BDC"/>
    <w:rPr>
      <w:rFonts w:ascii="Trebuchet MS" w:eastAsia="Times New Roman" w:hAnsi="Trebuchet MS" w:cs="Times New Roman"/>
      <w:b/>
      <w:bCs/>
      <w:iCs/>
      <w:sz w:val="24"/>
      <w:szCs w:val="28"/>
      <w:lang w:val="en-GB"/>
    </w:rPr>
  </w:style>
  <w:style w:type="paragraph" w:customStyle="1" w:styleId="Heading">
    <w:name w:val="Heading"/>
    <w:basedOn w:val="Normal"/>
    <w:next w:val="BodyText"/>
    <w:rsid w:val="00A41BDC"/>
    <w:pPr>
      <w:keepNext/>
      <w:spacing w:before="240"/>
    </w:pPr>
    <w:rPr>
      <w:rFonts w:ascii="Arial" w:eastAsia="Microsoft YaHei" w:hAnsi="Arial" w:cs="Mangal"/>
      <w:sz w:val="28"/>
      <w:szCs w:val="28"/>
    </w:rPr>
  </w:style>
  <w:style w:type="paragraph" w:styleId="BodyText">
    <w:name w:val="Body Text"/>
    <w:basedOn w:val="WW-Default"/>
    <w:rsid w:val="00A41BDC"/>
    <w:pPr>
      <w:spacing w:after="120"/>
    </w:pPr>
    <w:rPr>
      <w:sz w:val="21"/>
    </w:rPr>
  </w:style>
  <w:style w:type="paragraph" w:styleId="List">
    <w:name w:val="List"/>
    <w:basedOn w:val="BodyText"/>
    <w:rsid w:val="00A41BDC"/>
    <w:rPr>
      <w:rFonts w:cs="Mangal"/>
    </w:rPr>
  </w:style>
  <w:style w:type="paragraph" w:styleId="Caption">
    <w:name w:val="caption"/>
    <w:basedOn w:val="Normal"/>
    <w:qFormat/>
    <w:rsid w:val="00A41BDC"/>
    <w:pPr>
      <w:suppressLineNumbers/>
      <w:spacing w:before="120"/>
    </w:pPr>
    <w:rPr>
      <w:rFonts w:cs="Mangal"/>
      <w:i/>
      <w:iCs/>
      <w:sz w:val="24"/>
      <w:szCs w:val="24"/>
    </w:rPr>
  </w:style>
  <w:style w:type="paragraph" w:customStyle="1" w:styleId="Index">
    <w:name w:val="Index"/>
    <w:basedOn w:val="Normal"/>
    <w:rsid w:val="00A41BDC"/>
    <w:pPr>
      <w:suppressLineNumbers/>
    </w:pPr>
    <w:rPr>
      <w:rFonts w:cs="Mangal"/>
    </w:rPr>
  </w:style>
  <w:style w:type="paragraph" w:customStyle="1" w:styleId="WW-Default">
    <w:name w:val="WW-Default"/>
    <w:rsid w:val="00A41BDC"/>
    <w:pPr>
      <w:widowControl w:val="0"/>
      <w:suppressAutoHyphens/>
    </w:pPr>
    <w:rPr>
      <w:rFonts w:eastAsia="DejaVu Sans" w:cs="DejaVu Sans"/>
      <w:kern w:val="1"/>
      <w:sz w:val="24"/>
      <w:szCs w:val="24"/>
      <w:lang w:val="en-GB" w:eastAsia="hi-IN" w:bidi="hi-IN"/>
    </w:rPr>
  </w:style>
  <w:style w:type="paragraph" w:styleId="ListParagraph">
    <w:name w:val="List Paragraph"/>
    <w:basedOn w:val="Normal"/>
    <w:uiPriority w:val="34"/>
    <w:qFormat/>
    <w:rsid w:val="00A41BDC"/>
    <w:pPr>
      <w:widowControl/>
      <w:autoSpaceDE/>
      <w:spacing w:before="0" w:after="200" w:line="276" w:lineRule="auto"/>
      <w:ind w:left="720"/>
    </w:pPr>
    <w:rPr>
      <w:rFonts w:ascii="Calibri" w:eastAsia="Calibri" w:hAnsi="Calibri" w:cs="Calibri"/>
      <w:szCs w:val="22"/>
      <w:lang w:val="en-US"/>
    </w:rPr>
  </w:style>
  <w:style w:type="paragraph" w:customStyle="1" w:styleId="TableContents">
    <w:name w:val="Table Contents"/>
    <w:basedOn w:val="Normal"/>
    <w:rsid w:val="00A41BDC"/>
    <w:pPr>
      <w:suppressLineNumbers/>
    </w:pPr>
  </w:style>
  <w:style w:type="paragraph" w:customStyle="1" w:styleId="TableHeading">
    <w:name w:val="Table Heading"/>
    <w:basedOn w:val="TableContents"/>
    <w:rsid w:val="00A41BDC"/>
    <w:pPr>
      <w:jc w:val="center"/>
    </w:pPr>
    <w:rPr>
      <w:b/>
      <w:bCs/>
    </w:rPr>
  </w:style>
  <w:style w:type="paragraph" w:styleId="BalloonText">
    <w:name w:val="Balloon Text"/>
    <w:basedOn w:val="Normal"/>
    <w:link w:val="BalloonTextChar"/>
    <w:uiPriority w:val="99"/>
    <w:semiHidden/>
    <w:unhideWhenUsed/>
    <w:rsid w:val="00907F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0E"/>
    <w:rPr>
      <w:rFonts w:ascii="Tahoma" w:eastAsia="MS Mincho" w:hAnsi="Tahoma" w:cs="Tahoma"/>
      <w:sz w:val="16"/>
      <w:szCs w:val="16"/>
      <w:lang w:val="en-GB" w:eastAsia="ar-SA"/>
    </w:rPr>
  </w:style>
  <w:style w:type="paragraph" w:styleId="Header">
    <w:name w:val="header"/>
    <w:basedOn w:val="Normal"/>
    <w:link w:val="HeaderChar"/>
    <w:uiPriority w:val="99"/>
    <w:semiHidden/>
    <w:unhideWhenUsed/>
    <w:rsid w:val="00237E90"/>
    <w:pPr>
      <w:tabs>
        <w:tab w:val="center" w:pos="4680"/>
        <w:tab w:val="right" w:pos="9360"/>
      </w:tabs>
      <w:spacing w:before="0" w:after="0"/>
    </w:pPr>
  </w:style>
  <w:style w:type="character" w:customStyle="1" w:styleId="HeaderChar">
    <w:name w:val="Header Char"/>
    <w:basedOn w:val="DefaultParagraphFont"/>
    <w:link w:val="Header"/>
    <w:uiPriority w:val="99"/>
    <w:semiHidden/>
    <w:rsid w:val="00237E90"/>
    <w:rPr>
      <w:rFonts w:eastAsia="MS Mincho"/>
      <w:sz w:val="22"/>
      <w:lang w:val="en-GB" w:eastAsia="ar-SA"/>
    </w:rPr>
  </w:style>
  <w:style w:type="paragraph" w:styleId="Footer">
    <w:name w:val="footer"/>
    <w:basedOn w:val="Normal"/>
    <w:link w:val="FooterChar"/>
    <w:uiPriority w:val="99"/>
    <w:unhideWhenUsed/>
    <w:rsid w:val="00237E90"/>
    <w:pPr>
      <w:tabs>
        <w:tab w:val="center" w:pos="4680"/>
        <w:tab w:val="right" w:pos="9360"/>
      </w:tabs>
      <w:spacing w:before="0" w:after="0"/>
    </w:pPr>
  </w:style>
  <w:style w:type="character" w:customStyle="1" w:styleId="FooterChar">
    <w:name w:val="Footer Char"/>
    <w:basedOn w:val="DefaultParagraphFont"/>
    <w:link w:val="Footer"/>
    <w:uiPriority w:val="99"/>
    <w:rsid w:val="00237E90"/>
    <w:rPr>
      <w:rFonts w:eastAsia="MS Mincho"/>
      <w:sz w:val="22"/>
      <w:lang w:val="en-GB" w:eastAsia="ar-SA"/>
    </w:rPr>
  </w:style>
  <w:style w:type="paragraph" w:customStyle="1" w:styleId="Default">
    <w:name w:val="Default"/>
    <w:rsid w:val="00F32784"/>
    <w:pPr>
      <w:autoSpaceDE w:val="0"/>
      <w:autoSpaceDN w:val="0"/>
      <w:adjustRightInd w:val="0"/>
    </w:pPr>
    <w:rPr>
      <w:rFonts w:ascii="Candara" w:hAnsi="Candara" w:cs="Candara"/>
      <w:color w:val="000000"/>
      <w:sz w:val="24"/>
      <w:szCs w:val="24"/>
    </w:rPr>
  </w:style>
  <w:style w:type="character" w:styleId="CommentReference">
    <w:name w:val="annotation reference"/>
    <w:basedOn w:val="DefaultParagraphFont"/>
    <w:uiPriority w:val="99"/>
    <w:semiHidden/>
    <w:unhideWhenUsed/>
    <w:rsid w:val="00262098"/>
    <w:rPr>
      <w:sz w:val="16"/>
      <w:szCs w:val="16"/>
    </w:rPr>
  </w:style>
  <w:style w:type="paragraph" w:styleId="CommentText">
    <w:name w:val="annotation text"/>
    <w:basedOn w:val="Normal"/>
    <w:link w:val="CommentTextChar"/>
    <w:uiPriority w:val="99"/>
    <w:semiHidden/>
    <w:unhideWhenUsed/>
    <w:rsid w:val="00262098"/>
    <w:rPr>
      <w:sz w:val="20"/>
    </w:rPr>
  </w:style>
  <w:style w:type="character" w:customStyle="1" w:styleId="CommentTextChar">
    <w:name w:val="Comment Text Char"/>
    <w:basedOn w:val="DefaultParagraphFont"/>
    <w:link w:val="CommentText"/>
    <w:uiPriority w:val="99"/>
    <w:semiHidden/>
    <w:rsid w:val="00262098"/>
    <w:rPr>
      <w:rFonts w:eastAsia="MS Mincho"/>
      <w:lang w:val="en-GB" w:eastAsia="ar-SA"/>
    </w:rPr>
  </w:style>
  <w:style w:type="paragraph" w:styleId="CommentSubject">
    <w:name w:val="annotation subject"/>
    <w:basedOn w:val="CommentText"/>
    <w:next w:val="CommentText"/>
    <w:link w:val="CommentSubjectChar"/>
    <w:uiPriority w:val="99"/>
    <w:semiHidden/>
    <w:unhideWhenUsed/>
    <w:rsid w:val="00262098"/>
    <w:rPr>
      <w:b/>
      <w:bCs/>
    </w:rPr>
  </w:style>
  <w:style w:type="character" w:customStyle="1" w:styleId="CommentSubjectChar">
    <w:name w:val="Comment Subject Char"/>
    <w:basedOn w:val="CommentTextChar"/>
    <w:link w:val="CommentSubject"/>
    <w:uiPriority w:val="99"/>
    <w:semiHidden/>
    <w:rsid w:val="00262098"/>
    <w:rPr>
      <w:b/>
      <w:bCs/>
    </w:rPr>
  </w:style>
  <w:style w:type="paragraph" w:customStyle="1" w:styleId="Numberedstyle">
    <w:name w:val="Numbered style"/>
    <w:basedOn w:val="Heading2"/>
    <w:link w:val="NumberedstyleChar"/>
    <w:qFormat/>
    <w:rsid w:val="00507346"/>
    <w:pPr>
      <w:keepLines/>
      <w:widowControl/>
      <w:tabs>
        <w:tab w:val="num" w:pos="576"/>
      </w:tabs>
      <w:suppressAutoHyphens w:val="0"/>
      <w:autoSpaceDE/>
      <w:spacing w:before="200" w:after="0" w:line="276" w:lineRule="auto"/>
      <w:ind w:left="576" w:hanging="576"/>
    </w:pPr>
  </w:style>
  <w:style w:type="character" w:customStyle="1" w:styleId="Heading2Char1">
    <w:name w:val="Heading 2 Char1"/>
    <w:basedOn w:val="DefaultParagraphFont"/>
    <w:link w:val="Heading2"/>
    <w:rsid w:val="00507346"/>
    <w:rPr>
      <w:rFonts w:ascii="Trebuchet MS" w:hAnsi="Trebuchet MS"/>
      <w:b/>
      <w:bCs/>
      <w:iCs/>
      <w:sz w:val="24"/>
      <w:szCs w:val="28"/>
      <w:lang w:val="en-GB" w:eastAsia="ar-SA"/>
    </w:rPr>
  </w:style>
  <w:style w:type="character" w:customStyle="1" w:styleId="NumberedstyleChar">
    <w:name w:val="Numbered style Char"/>
    <w:basedOn w:val="Heading2Char1"/>
    <w:link w:val="Numberedstyle"/>
    <w:rsid w:val="00507346"/>
    <w:rPr>
      <w:b/>
      <w:bCs/>
      <w:iCs/>
    </w:rPr>
  </w:style>
</w:styles>
</file>

<file path=word/webSettings.xml><?xml version="1.0" encoding="utf-8"?>
<w:webSettings xmlns:r="http://schemas.openxmlformats.org/officeDocument/2006/relationships" xmlns:w="http://schemas.openxmlformats.org/wordprocessingml/2006/main">
  <w:divs>
    <w:div w:id="4064583">
      <w:bodyDiv w:val="1"/>
      <w:marLeft w:val="0"/>
      <w:marRight w:val="0"/>
      <w:marTop w:val="0"/>
      <w:marBottom w:val="0"/>
      <w:divBdr>
        <w:top w:val="none" w:sz="0" w:space="0" w:color="auto"/>
        <w:left w:val="none" w:sz="0" w:space="0" w:color="auto"/>
        <w:bottom w:val="none" w:sz="0" w:space="0" w:color="auto"/>
        <w:right w:val="none" w:sz="0" w:space="0" w:color="auto"/>
      </w:divBdr>
      <w:divsChild>
        <w:div w:id="479078953">
          <w:marLeft w:val="0"/>
          <w:marRight w:val="0"/>
          <w:marTop w:val="0"/>
          <w:marBottom w:val="0"/>
          <w:divBdr>
            <w:top w:val="none" w:sz="0" w:space="0" w:color="auto"/>
            <w:left w:val="none" w:sz="0" w:space="0" w:color="auto"/>
            <w:bottom w:val="none" w:sz="0" w:space="0" w:color="auto"/>
            <w:right w:val="none" w:sz="0" w:space="0" w:color="auto"/>
          </w:divBdr>
        </w:div>
      </w:divsChild>
    </w:div>
    <w:div w:id="10766558">
      <w:bodyDiv w:val="1"/>
      <w:marLeft w:val="0"/>
      <w:marRight w:val="0"/>
      <w:marTop w:val="0"/>
      <w:marBottom w:val="0"/>
      <w:divBdr>
        <w:top w:val="none" w:sz="0" w:space="0" w:color="auto"/>
        <w:left w:val="none" w:sz="0" w:space="0" w:color="auto"/>
        <w:bottom w:val="none" w:sz="0" w:space="0" w:color="auto"/>
        <w:right w:val="none" w:sz="0" w:space="0" w:color="auto"/>
      </w:divBdr>
      <w:divsChild>
        <w:div w:id="1652711260">
          <w:marLeft w:val="0"/>
          <w:marRight w:val="0"/>
          <w:marTop w:val="0"/>
          <w:marBottom w:val="0"/>
          <w:divBdr>
            <w:top w:val="none" w:sz="0" w:space="0" w:color="auto"/>
            <w:left w:val="none" w:sz="0" w:space="0" w:color="auto"/>
            <w:bottom w:val="none" w:sz="0" w:space="0" w:color="auto"/>
            <w:right w:val="none" w:sz="0" w:space="0" w:color="auto"/>
          </w:divBdr>
        </w:div>
      </w:divsChild>
    </w:div>
    <w:div w:id="117452143">
      <w:bodyDiv w:val="1"/>
      <w:marLeft w:val="0"/>
      <w:marRight w:val="0"/>
      <w:marTop w:val="0"/>
      <w:marBottom w:val="0"/>
      <w:divBdr>
        <w:top w:val="none" w:sz="0" w:space="0" w:color="auto"/>
        <w:left w:val="none" w:sz="0" w:space="0" w:color="auto"/>
        <w:bottom w:val="none" w:sz="0" w:space="0" w:color="auto"/>
        <w:right w:val="none" w:sz="0" w:space="0" w:color="auto"/>
      </w:divBdr>
      <w:divsChild>
        <w:div w:id="977757775">
          <w:marLeft w:val="0"/>
          <w:marRight w:val="0"/>
          <w:marTop w:val="0"/>
          <w:marBottom w:val="0"/>
          <w:divBdr>
            <w:top w:val="none" w:sz="0" w:space="0" w:color="auto"/>
            <w:left w:val="none" w:sz="0" w:space="0" w:color="auto"/>
            <w:bottom w:val="none" w:sz="0" w:space="0" w:color="auto"/>
            <w:right w:val="none" w:sz="0" w:space="0" w:color="auto"/>
          </w:divBdr>
        </w:div>
      </w:divsChild>
    </w:div>
    <w:div w:id="126434203">
      <w:bodyDiv w:val="1"/>
      <w:marLeft w:val="0"/>
      <w:marRight w:val="0"/>
      <w:marTop w:val="0"/>
      <w:marBottom w:val="0"/>
      <w:divBdr>
        <w:top w:val="none" w:sz="0" w:space="0" w:color="auto"/>
        <w:left w:val="none" w:sz="0" w:space="0" w:color="auto"/>
        <w:bottom w:val="none" w:sz="0" w:space="0" w:color="auto"/>
        <w:right w:val="none" w:sz="0" w:space="0" w:color="auto"/>
      </w:divBdr>
      <w:divsChild>
        <w:div w:id="147865071">
          <w:marLeft w:val="0"/>
          <w:marRight w:val="0"/>
          <w:marTop w:val="0"/>
          <w:marBottom w:val="0"/>
          <w:divBdr>
            <w:top w:val="none" w:sz="0" w:space="0" w:color="auto"/>
            <w:left w:val="none" w:sz="0" w:space="0" w:color="auto"/>
            <w:bottom w:val="none" w:sz="0" w:space="0" w:color="auto"/>
            <w:right w:val="none" w:sz="0" w:space="0" w:color="auto"/>
          </w:divBdr>
        </w:div>
      </w:divsChild>
    </w:div>
    <w:div w:id="139420715">
      <w:bodyDiv w:val="1"/>
      <w:marLeft w:val="0"/>
      <w:marRight w:val="0"/>
      <w:marTop w:val="0"/>
      <w:marBottom w:val="0"/>
      <w:divBdr>
        <w:top w:val="none" w:sz="0" w:space="0" w:color="auto"/>
        <w:left w:val="none" w:sz="0" w:space="0" w:color="auto"/>
        <w:bottom w:val="none" w:sz="0" w:space="0" w:color="auto"/>
        <w:right w:val="none" w:sz="0" w:space="0" w:color="auto"/>
      </w:divBdr>
      <w:divsChild>
        <w:div w:id="1736467613">
          <w:marLeft w:val="0"/>
          <w:marRight w:val="0"/>
          <w:marTop w:val="0"/>
          <w:marBottom w:val="0"/>
          <w:divBdr>
            <w:top w:val="none" w:sz="0" w:space="0" w:color="auto"/>
            <w:left w:val="none" w:sz="0" w:space="0" w:color="auto"/>
            <w:bottom w:val="none" w:sz="0" w:space="0" w:color="auto"/>
            <w:right w:val="none" w:sz="0" w:space="0" w:color="auto"/>
          </w:divBdr>
        </w:div>
      </w:divsChild>
    </w:div>
    <w:div w:id="144713119">
      <w:bodyDiv w:val="1"/>
      <w:marLeft w:val="0"/>
      <w:marRight w:val="0"/>
      <w:marTop w:val="0"/>
      <w:marBottom w:val="0"/>
      <w:divBdr>
        <w:top w:val="none" w:sz="0" w:space="0" w:color="auto"/>
        <w:left w:val="none" w:sz="0" w:space="0" w:color="auto"/>
        <w:bottom w:val="none" w:sz="0" w:space="0" w:color="auto"/>
        <w:right w:val="none" w:sz="0" w:space="0" w:color="auto"/>
      </w:divBdr>
    </w:div>
    <w:div w:id="165752938">
      <w:bodyDiv w:val="1"/>
      <w:marLeft w:val="0"/>
      <w:marRight w:val="0"/>
      <w:marTop w:val="0"/>
      <w:marBottom w:val="0"/>
      <w:divBdr>
        <w:top w:val="none" w:sz="0" w:space="0" w:color="auto"/>
        <w:left w:val="none" w:sz="0" w:space="0" w:color="auto"/>
        <w:bottom w:val="none" w:sz="0" w:space="0" w:color="auto"/>
        <w:right w:val="none" w:sz="0" w:space="0" w:color="auto"/>
      </w:divBdr>
      <w:divsChild>
        <w:div w:id="524100384">
          <w:marLeft w:val="0"/>
          <w:marRight w:val="0"/>
          <w:marTop w:val="0"/>
          <w:marBottom w:val="0"/>
          <w:divBdr>
            <w:top w:val="none" w:sz="0" w:space="0" w:color="auto"/>
            <w:left w:val="none" w:sz="0" w:space="0" w:color="auto"/>
            <w:bottom w:val="none" w:sz="0" w:space="0" w:color="auto"/>
            <w:right w:val="none" w:sz="0" w:space="0" w:color="auto"/>
          </w:divBdr>
        </w:div>
      </w:divsChild>
    </w:div>
    <w:div w:id="202209573">
      <w:bodyDiv w:val="1"/>
      <w:marLeft w:val="0"/>
      <w:marRight w:val="0"/>
      <w:marTop w:val="0"/>
      <w:marBottom w:val="0"/>
      <w:divBdr>
        <w:top w:val="none" w:sz="0" w:space="0" w:color="auto"/>
        <w:left w:val="none" w:sz="0" w:space="0" w:color="auto"/>
        <w:bottom w:val="none" w:sz="0" w:space="0" w:color="auto"/>
        <w:right w:val="none" w:sz="0" w:space="0" w:color="auto"/>
      </w:divBdr>
      <w:divsChild>
        <w:div w:id="168764849">
          <w:marLeft w:val="0"/>
          <w:marRight w:val="0"/>
          <w:marTop w:val="0"/>
          <w:marBottom w:val="0"/>
          <w:divBdr>
            <w:top w:val="none" w:sz="0" w:space="0" w:color="auto"/>
            <w:left w:val="none" w:sz="0" w:space="0" w:color="auto"/>
            <w:bottom w:val="none" w:sz="0" w:space="0" w:color="auto"/>
            <w:right w:val="none" w:sz="0" w:space="0" w:color="auto"/>
          </w:divBdr>
        </w:div>
      </w:divsChild>
    </w:div>
    <w:div w:id="206190497">
      <w:bodyDiv w:val="1"/>
      <w:marLeft w:val="0"/>
      <w:marRight w:val="0"/>
      <w:marTop w:val="0"/>
      <w:marBottom w:val="0"/>
      <w:divBdr>
        <w:top w:val="none" w:sz="0" w:space="0" w:color="auto"/>
        <w:left w:val="none" w:sz="0" w:space="0" w:color="auto"/>
        <w:bottom w:val="none" w:sz="0" w:space="0" w:color="auto"/>
        <w:right w:val="none" w:sz="0" w:space="0" w:color="auto"/>
      </w:divBdr>
      <w:divsChild>
        <w:div w:id="1687898217">
          <w:marLeft w:val="0"/>
          <w:marRight w:val="0"/>
          <w:marTop w:val="0"/>
          <w:marBottom w:val="0"/>
          <w:divBdr>
            <w:top w:val="none" w:sz="0" w:space="0" w:color="auto"/>
            <w:left w:val="none" w:sz="0" w:space="0" w:color="auto"/>
            <w:bottom w:val="none" w:sz="0" w:space="0" w:color="auto"/>
            <w:right w:val="none" w:sz="0" w:space="0" w:color="auto"/>
          </w:divBdr>
        </w:div>
      </w:divsChild>
    </w:div>
    <w:div w:id="226956091">
      <w:bodyDiv w:val="1"/>
      <w:marLeft w:val="0"/>
      <w:marRight w:val="0"/>
      <w:marTop w:val="0"/>
      <w:marBottom w:val="0"/>
      <w:divBdr>
        <w:top w:val="none" w:sz="0" w:space="0" w:color="auto"/>
        <w:left w:val="none" w:sz="0" w:space="0" w:color="auto"/>
        <w:bottom w:val="none" w:sz="0" w:space="0" w:color="auto"/>
        <w:right w:val="none" w:sz="0" w:space="0" w:color="auto"/>
      </w:divBdr>
      <w:divsChild>
        <w:div w:id="1689673401">
          <w:marLeft w:val="0"/>
          <w:marRight w:val="0"/>
          <w:marTop w:val="0"/>
          <w:marBottom w:val="0"/>
          <w:divBdr>
            <w:top w:val="none" w:sz="0" w:space="0" w:color="auto"/>
            <w:left w:val="none" w:sz="0" w:space="0" w:color="auto"/>
            <w:bottom w:val="none" w:sz="0" w:space="0" w:color="auto"/>
            <w:right w:val="none" w:sz="0" w:space="0" w:color="auto"/>
          </w:divBdr>
        </w:div>
      </w:divsChild>
    </w:div>
    <w:div w:id="392504404">
      <w:bodyDiv w:val="1"/>
      <w:marLeft w:val="0"/>
      <w:marRight w:val="0"/>
      <w:marTop w:val="0"/>
      <w:marBottom w:val="0"/>
      <w:divBdr>
        <w:top w:val="none" w:sz="0" w:space="0" w:color="auto"/>
        <w:left w:val="none" w:sz="0" w:space="0" w:color="auto"/>
        <w:bottom w:val="none" w:sz="0" w:space="0" w:color="auto"/>
        <w:right w:val="none" w:sz="0" w:space="0" w:color="auto"/>
      </w:divBdr>
      <w:divsChild>
        <w:div w:id="245312696">
          <w:marLeft w:val="0"/>
          <w:marRight w:val="0"/>
          <w:marTop w:val="0"/>
          <w:marBottom w:val="0"/>
          <w:divBdr>
            <w:top w:val="none" w:sz="0" w:space="0" w:color="auto"/>
            <w:left w:val="none" w:sz="0" w:space="0" w:color="auto"/>
            <w:bottom w:val="none" w:sz="0" w:space="0" w:color="auto"/>
            <w:right w:val="none" w:sz="0" w:space="0" w:color="auto"/>
          </w:divBdr>
        </w:div>
      </w:divsChild>
    </w:div>
    <w:div w:id="399598807">
      <w:bodyDiv w:val="1"/>
      <w:marLeft w:val="0"/>
      <w:marRight w:val="0"/>
      <w:marTop w:val="0"/>
      <w:marBottom w:val="0"/>
      <w:divBdr>
        <w:top w:val="none" w:sz="0" w:space="0" w:color="auto"/>
        <w:left w:val="none" w:sz="0" w:space="0" w:color="auto"/>
        <w:bottom w:val="none" w:sz="0" w:space="0" w:color="auto"/>
        <w:right w:val="none" w:sz="0" w:space="0" w:color="auto"/>
      </w:divBdr>
      <w:divsChild>
        <w:div w:id="1407730850">
          <w:marLeft w:val="0"/>
          <w:marRight w:val="0"/>
          <w:marTop w:val="0"/>
          <w:marBottom w:val="0"/>
          <w:divBdr>
            <w:top w:val="none" w:sz="0" w:space="0" w:color="auto"/>
            <w:left w:val="none" w:sz="0" w:space="0" w:color="auto"/>
            <w:bottom w:val="none" w:sz="0" w:space="0" w:color="auto"/>
            <w:right w:val="none" w:sz="0" w:space="0" w:color="auto"/>
          </w:divBdr>
        </w:div>
      </w:divsChild>
    </w:div>
    <w:div w:id="411893803">
      <w:bodyDiv w:val="1"/>
      <w:marLeft w:val="0"/>
      <w:marRight w:val="0"/>
      <w:marTop w:val="0"/>
      <w:marBottom w:val="0"/>
      <w:divBdr>
        <w:top w:val="none" w:sz="0" w:space="0" w:color="auto"/>
        <w:left w:val="none" w:sz="0" w:space="0" w:color="auto"/>
        <w:bottom w:val="none" w:sz="0" w:space="0" w:color="auto"/>
        <w:right w:val="none" w:sz="0" w:space="0" w:color="auto"/>
      </w:divBdr>
      <w:divsChild>
        <w:div w:id="338587383">
          <w:marLeft w:val="0"/>
          <w:marRight w:val="0"/>
          <w:marTop w:val="0"/>
          <w:marBottom w:val="0"/>
          <w:divBdr>
            <w:top w:val="none" w:sz="0" w:space="0" w:color="auto"/>
            <w:left w:val="none" w:sz="0" w:space="0" w:color="auto"/>
            <w:bottom w:val="none" w:sz="0" w:space="0" w:color="auto"/>
            <w:right w:val="none" w:sz="0" w:space="0" w:color="auto"/>
          </w:divBdr>
        </w:div>
      </w:divsChild>
    </w:div>
    <w:div w:id="423916270">
      <w:bodyDiv w:val="1"/>
      <w:marLeft w:val="0"/>
      <w:marRight w:val="0"/>
      <w:marTop w:val="0"/>
      <w:marBottom w:val="0"/>
      <w:divBdr>
        <w:top w:val="none" w:sz="0" w:space="0" w:color="auto"/>
        <w:left w:val="none" w:sz="0" w:space="0" w:color="auto"/>
        <w:bottom w:val="none" w:sz="0" w:space="0" w:color="auto"/>
        <w:right w:val="none" w:sz="0" w:space="0" w:color="auto"/>
      </w:divBdr>
    </w:div>
    <w:div w:id="439841119">
      <w:bodyDiv w:val="1"/>
      <w:marLeft w:val="0"/>
      <w:marRight w:val="0"/>
      <w:marTop w:val="0"/>
      <w:marBottom w:val="0"/>
      <w:divBdr>
        <w:top w:val="none" w:sz="0" w:space="0" w:color="auto"/>
        <w:left w:val="none" w:sz="0" w:space="0" w:color="auto"/>
        <w:bottom w:val="none" w:sz="0" w:space="0" w:color="auto"/>
        <w:right w:val="none" w:sz="0" w:space="0" w:color="auto"/>
      </w:divBdr>
      <w:divsChild>
        <w:div w:id="245068135">
          <w:marLeft w:val="0"/>
          <w:marRight w:val="0"/>
          <w:marTop w:val="0"/>
          <w:marBottom w:val="0"/>
          <w:divBdr>
            <w:top w:val="none" w:sz="0" w:space="0" w:color="auto"/>
            <w:left w:val="none" w:sz="0" w:space="0" w:color="auto"/>
            <w:bottom w:val="none" w:sz="0" w:space="0" w:color="auto"/>
            <w:right w:val="none" w:sz="0" w:space="0" w:color="auto"/>
          </w:divBdr>
        </w:div>
      </w:divsChild>
    </w:div>
    <w:div w:id="470295411">
      <w:bodyDiv w:val="1"/>
      <w:marLeft w:val="0"/>
      <w:marRight w:val="0"/>
      <w:marTop w:val="0"/>
      <w:marBottom w:val="0"/>
      <w:divBdr>
        <w:top w:val="none" w:sz="0" w:space="0" w:color="auto"/>
        <w:left w:val="none" w:sz="0" w:space="0" w:color="auto"/>
        <w:bottom w:val="none" w:sz="0" w:space="0" w:color="auto"/>
        <w:right w:val="none" w:sz="0" w:space="0" w:color="auto"/>
      </w:divBdr>
      <w:divsChild>
        <w:div w:id="256209565">
          <w:marLeft w:val="0"/>
          <w:marRight w:val="0"/>
          <w:marTop w:val="0"/>
          <w:marBottom w:val="0"/>
          <w:divBdr>
            <w:top w:val="none" w:sz="0" w:space="0" w:color="auto"/>
            <w:left w:val="none" w:sz="0" w:space="0" w:color="auto"/>
            <w:bottom w:val="none" w:sz="0" w:space="0" w:color="auto"/>
            <w:right w:val="none" w:sz="0" w:space="0" w:color="auto"/>
          </w:divBdr>
        </w:div>
      </w:divsChild>
    </w:div>
    <w:div w:id="528184464">
      <w:bodyDiv w:val="1"/>
      <w:marLeft w:val="0"/>
      <w:marRight w:val="0"/>
      <w:marTop w:val="0"/>
      <w:marBottom w:val="0"/>
      <w:divBdr>
        <w:top w:val="none" w:sz="0" w:space="0" w:color="auto"/>
        <w:left w:val="none" w:sz="0" w:space="0" w:color="auto"/>
        <w:bottom w:val="none" w:sz="0" w:space="0" w:color="auto"/>
        <w:right w:val="none" w:sz="0" w:space="0" w:color="auto"/>
      </w:divBdr>
      <w:divsChild>
        <w:div w:id="186136477">
          <w:marLeft w:val="0"/>
          <w:marRight w:val="0"/>
          <w:marTop w:val="0"/>
          <w:marBottom w:val="0"/>
          <w:divBdr>
            <w:top w:val="none" w:sz="0" w:space="0" w:color="auto"/>
            <w:left w:val="none" w:sz="0" w:space="0" w:color="auto"/>
            <w:bottom w:val="none" w:sz="0" w:space="0" w:color="auto"/>
            <w:right w:val="none" w:sz="0" w:space="0" w:color="auto"/>
          </w:divBdr>
        </w:div>
        <w:div w:id="503470774">
          <w:marLeft w:val="0"/>
          <w:marRight w:val="0"/>
          <w:marTop w:val="0"/>
          <w:marBottom w:val="0"/>
          <w:divBdr>
            <w:top w:val="none" w:sz="0" w:space="0" w:color="auto"/>
            <w:left w:val="none" w:sz="0" w:space="0" w:color="auto"/>
            <w:bottom w:val="none" w:sz="0" w:space="0" w:color="auto"/>
            <w:right w:val="none" w:sz="0" w:space="0" w:color="auto"/>
          </w:divBdr>
        </w:div>
      </w:divsChild>
    </w:div>
    <w:div w:id="537356007">
      <w:bodyDiv w:val="1"/>
      <w:marLeft w:val="0"/>
      <w:marRight w:val="0"/>
      <w:marTop w:val="0"/>
      <w:marBottom w:val="0"/>
      <w:divBdr>
        <w:top w:val="none" w:sz="0" w:space="0" w:color="auto"/>
        <w:left w:val="none" w:sz="0" w:space="0" w:color="auto"/>
        <w:bottom w:val="none" w:sz="0" w:space="0" w:color="auto"/>
        <w:right w:val="none" w:sz="0" w:space="0" w:color="auto"/>
      </w:divBdr>
      <w:divsChild>
        <w:div w:id="1390299826">
          <w:marLeft w:val="0"/>
          <w:marRight w:val="0"/>
          <w:marTop w:val="0"/>
          <w:marBottom w:val="0"/>
          <w:divBdr>
            <w:top w:val="none" w:sz="0" w:space="0" w:color="auto"/>
            <w:left w:val="none" w:sz="0" w:space="0" w:color="auto"/>
            <w:bottom w:val="none" w:sz="0" w:space="0" w:color="auto"/>
            <w:right w:val="none" w:sz="0" w:space="0" w:color="auto"/>
          </w:divBdr>
        </w:div>
      </w:divsChild>
    </w:div>
    <w:div w:id="561067766">
      <w:bodyDiv w:val="1"/>
      <w:marLeft w:val="0"/>
      <w:marRight w:val="0"/>
      <w:marTop w:val="0"/>
      <w:marBottom w:val="0"/>
      <w:divBdr>
        <w:top w:val="none" w:sz="0" w:space="0" w:color="auto"/>
        <w:left w:val="none" w:sz="0" w:space="0" w:color="auto"/>
        <w:bottom w:val="none" w:sz="0" w:space="0" w:color="auto"/>
        <w:right w:val="none" w:sz="0" w:space="0" w:color="auto"/>
      </w:divBdr>
      <w:divsChild>
        <w:div w:id="500587455">
          <w:marLeft w:val="0"/>
          <w:marRight w:val="0"/>
          <w:marTop w:val="0"/>
          <w:marBottom w:val="0"/>
          <w:divBdr>
            <w:top w:val="none" w:sz="0" w:space="0" w:color="auto"/>
            <w:left w:val="none" w:sz="0" w:space="0" w:color="auto"/>
            <w:bottom w:val="none" w:sz="0" w:space="0" w:color="auto"/>
            <w:right w:val="none" w:sz="0" w:space="0" w:color="auto"/>
          </w:divBdr>
        </w:div>
        <w:div w:id="1150562074">
          <w:marLeft w:val="0"/>
          <w:marRight w:val="0"/>
          <w:marTop w:val="0"/>
          <w:marBottom w:val="0"/>
          <w:divBdr>
            <w:top w:val="none" w:sz="0" w:space="0" w:color="auto"/>
            <w:left w:val="none" w:sz="0" w:space="0" w:color="auto"/>
            <w:bottom w:val="none" w:sz="0" w:space="0" w:color="auto"/>
            <w:right w:val="none" w:sz="0" w:space="0" w:color="auto"/>
          </w:divBdr>
        </w:div>
      </w:divsChild>
    </w:div>
    <w:div w:id="565998323">
      <w:bodyDiv w:val="1"/>
      <w:marLeft w:val="0"/>
      <w:marRight w:val="0"/>
      <w:marTop w:val="0"/>
      <w:marBottom w:val="0"/>
      <w:divBdr>
        <w:top w:val="none" w:sz="0" w:space="0" w:color="auto"/>
        <w:left w:val="none" w:sz="0" w:space="0" w:color="auto"/>
        <w:bottom w:val="none" w:sz="0" w:space="0" w:color="auto"/>
        <w:right w:val="none" w:sz="0" w:space="0" w:color="auto"/>
      </w:divBdr>
      <w:divsChild>
        <w:div w:id="310326680">
          <w:marLeft w:val="0"/>
          <w:marRight w:val="0"/>
          <w:marTop w:val="0"/>
          <w:marBottom w:val="0"/>
          <w:divBdr>
            <w:top w:val="none" w:sz="0" w:space="0" w:color="auto"/>
            <w:left w:val="none" w:sz="0" w:space="0" w:color="auto"/>
            <w:bottom w:val="none" w:sz="0" w:space="0" w:color="auto"/>
            <w:right w:val="none" w:sz="0" w:space="0" w:color="auto"/>
          </w:divBdr>
        </w:div>
      </w:divsChild>
    </w:div>
    <w:div w:id="610475013">
      <w:bodyDiv w:val="1"/>
      <w:marLeft w:val="0"/>
      <w:marRight w:val="0"/>
      <w:marTop w:val="0"/>
      <w:marBottom w:val="0"/>
      <w:divBdr>
        <w:top w:val="none" w:sz="0" w:space="0" w:color="auto"/>
        <w:left w:val="none" w:sz="0" w:space="0" w:color="auto"/>
        <w:bottom w:val="none" w:sz="0" w:space="0" w:color="auto"/>
        <w:right w:val="none" w:sz="0" w:space="0" w:color="auto"/>
      </w:divBdr>
      <w:divsChild>
        <w:div w:id="736434936">
          <w:marLeft w:val="0"/>
          <w:marRight w:val="0"/>
          <w:marTop w:val="0"/>
          <w:marBottom w:val="0"/>
          <w:divBdr>
            <w:top w:val="none" w:sz="0" w:space="0" w:color="auto"/>
            <w:left w:val="none" w:sz="0" w:space="0" w:color="auto"/>
            <w:bottom w:val="none" w:sz="0" w:space="0" w:color="auto"/>
            <w:right w:val="none" w:sz="0" w:space="0" w:color="auto"/>
          </w:divBdr>
        </w:div>
      </w:divsChild>
    </w:div>
    <w:div w:id="636882023">
      <w:bodyDiv w:val="1"/>
      <w:marLeft w:val="0"/>
      <w:marRight w:val="0"/>
      <w:marTop w:val="0"/>
      <w:marBottom w:val="0"/>
      <w:divBdr>
        <w:top w:val="none" w:sz="0" w:space="0" w:color="auto"/>
        <w:left w:val="none" w:sz="0" w:space="0" w:color="auto"/>
        <w:bottom w:val="none" w:sz="0" w:space="0" w:color="auto"/>
        <w:right w:val="none" w:sz="0" w:space="0" w:color="auto"/>
      </w:divBdr>
      <w:divsChild>
        <w:div w:id="1068185178">
          <w:marLeft w:val="0"/>
          <w:marRight w:val="0"/>
          <w:marTop w:val="0"/>
          <w:marBottom w:val="0"/>
          <w:divBdr>
            <w:top w:val="none" w:sz="0" w:space="0" w:color="auto"/>
            <w:left w:val="none" w:sz="0" w:space="0" w:color="auto"/>
            <w:bottom w:val="none" w:sz="0" w:space="0" w:color="auto"/>
            <w:right w:val="none" w:sz="0" w:space="0" w:color="auto"/>
          </w:divBdr>
        </w:div>
      </w:divsChild>
    </w:div>
    <w:div w:id="638610055">
      <w:bodyDiv w:val="1"/>
      <w:marLeft w:val="0"/>
      <w:marRight w:val="0"/>
      <w:marTop w:val="0"/>
      <w:marBottom w:val="0"/>
      <w:divBdr>
        <w:top w:val="none" w:sz="0" w:space="0" w:color="auto"/>
        <w:left w:val="none" w:sz="0" w:space="0" w:color="auto"/>
        <w:bottom w:val="none" w:sz="0" w:space="0" w:color="auto"/>
        <w:right w:val="none" w:sz="0" w:space="0" w:color="auto"/>
      </w:divBdr>
      <w:divsChild>
        <w:div w:id="760486348">
          <w:marLeft w:val="0"/>
          <w:marRight w:val="0"/>
          <w:marTop w:val="0"/>
          <w:marBottom w:val="0"/>
          <w:divBdr>
            <w:top w:val="none" w:sz="0" w:space="0" w:color="auto"/>
            <w:left w:val="none" w:sz="0" w:space="0" w:color="auto"/>
            <w:bottom w:val="none" w:sz="0" w:space="0" w:color="auto"/>
            <w:right w:val="none" w:sz="0" w:space="0" w:color="auto"/>
          </w:divBdr>
        </w:div>
      </w:divsChild>
    </w:div>
    <w:div w:id="729377954">
      <w:bodyDiv w:val="1"/>
      <w:marLeft w:val="0"/>
      <w:marRight w:val="0"/>
      <w:marTop w:val="0"/>
      <w:marBottom w:val="0"/>
      <w:divBdr>
        <w:top w:val="none" w:sz="0" w:space="0" w:color="auto"/>
        <w:left w:val="none" w:sz="0" w:space="0" w:color="auto"/>
        <w:bottom w:val="none" w:sz="0" w:space="0" w:color="auto"/>
        <w:right w:val="none" w:sz="0" w:space="0" w:color="auto"/>
      </w:divBdr>
      <w:divsChild>
        <w:div w:id="1776944723">
          <w:marLeft w:val="0"/>
          <w:marRight w:val="0"/>
          <w:marTop w:val="0"/>
          <w:marBottom w:val="0"/>
          <w:divBdr>
            <w:top w:val="none" w:sz="0" w:space="0" w:color="auto"/>
            <w:left w:val="none" w:sz="0" w:space="0" w:color="auto"/>
            <w:bottom w:val="none" w:sz="0" w:space="0" w:color="auto"/>
            <w:right w:val="none" w:sz="0" w:space="0" w:color="auto"/>
          </w:divBdr>
        </w:div>
      </w:divsChild>
    </w:div>
    <w:div w:id="736901572">
      <w:bodyDiv w:val="1"/>
      <w:marLeft w:val="0"/>
      <w:marRight w:val="0"/>
      <w:marTop w:val="0"/>
      <w:marBottom w:val="0"/>
      <w:divBdr>
        <w:top w:val="none" w:sz="0" w:space="0" w:color="auto"/>
        <w:left w:val="none" w:sz="0" w:space="0" w:color="auto"/>
        <w:bottom w:val="none" w:sz="0" w:space="0" w:color="auto"/>
        <w:right w:val="none" w:sz="0" w:space="0" w:color="auto"/>
      </w:divBdr>
      <w:divsChild>
        <w:div w:id="488596855">
          <w:marLeft w:val="0"/>
          <w:marRight w:val="0"/>
          <w:marTop w:val="0"/>
          <w:marBottom w:val="0"/>
          <w:divBdr>
            <w:top w:val="none" w:sz="0" w:space="0" w:color="auto"/>
            <w:left w:val="none" w:sz="0" w:space="0" w:color="auto"/>
            <w:bottom w:val="none" w:sz="0" w:space="0" w:color="auto"/>
            <w:right w:val="none" w:sz="0" w:space="0" w:color="auto"/>
          </w:divBdr>
        </w:div>
      </w:divsChild>
    </w:div>
    <w:div w:id="741297972">
      <w:bodyDiv w:val="1"/>
      <w:marLeft w:val="0"/>
      <w:marRight w:val="0"/>
      <w:marTop w:val="0"/>
      <w:marBottom w:val="0"/>
      <w:divBdr>
        <w:top w:val="none" w:sz="0" w:space="0" w:color="auto"/>
        <w:left w:val="none" w:sz="0" w:space="0" w:color="auto"/>
        <w:bottom w:val="none" w:sz="0" w:space="0" w:color="auto"/>
        <w:right w:val="none" w:sz="0" w:space="0" w:color="auto"/>
      </w:divBdr>
      <w:divsChild>
        <w:div w:id="670374084">
          <w:marLeft w:val="0"/>
          <w:marRight w:val="0"/>
          <w:marTop w:val="0"/>
          <w:marBottom w:val="0"/>
          <w:divBdr>
            <w:top w:val="none" w:sz="0" w:space="0" w:color="auto"/>
            <w:left w:val="none" w:sz="0" w:space="0" w:color="auto"/>
            <w:bottom w:val="none" w:sz="0" w:space="0" w:color="auto"/>
            <w:right w:val="none" w:sz="0" w:space="0" w:color="auto"/>
          </w:divBdr>
        </w:div>
      </w:divsChild>
    </w:div>
    <w:div w:id="831524896">
      <w:bodyDiv w:val="1"/>
      <w:marLeft w:val="0"/>
      <w:marRight w:val="0"/>
      <w:marTop w:val="0"/>
      <w:marBottom w:val="0"/>
      <w:divBdr>
        <w:top w:val="none" w:sz="0" w:space="0" w:color="auto"/>
        <w:left w:val="none" w:sz="0" w:space="0" w:color="auto"/>
        <w:bottom w:val="none" w:sz="0" w:space="0" w:color="auto"/>
        <w:right w:val="none" w:sz="0" w:space="0" w:color="auto"/>
      </w:divBdr>
      <w:divsChild>
        <w:div w:id="815803223">
          <w:marLeft w:val="0"/>
          <w:marRight w:val="0"/>
          <w:marTop w:val="0"/>
          <w:marBottom w:val="0"/>
          <w:divBdr>
            <w:top w:val="none" w:sz="0" w:space="0" w:color="auto"/>
            <w:left w:val="none" w:sz="0" w:space="0" w:color="auto"/>
            <w:bottom w:val="none" w:sz="0" w:space="0" w:color="auto"/>
            <w:right w:val="none" w:sz="0" w:space="0" w:color="auto"/>
          </w:divBdr>
        </w:div>
      </w:divsChild>
    </w:div>
    <w:div w:id="835461638">
      <w:bodyDiv w:val="1"/>
      <w:marLeft w:val="0"/>
      <w:marRight w:val="0"/>
      <w:marTop w:val="0"/>
      <w:marBottom w:val="0"/>
      <w:divBdr>
        <w:top w:val="none" w:sz="0" w:space="0" w:color="auto"/>
        <w:left w:val="none" w:sz="0" w:space="0" w:color="auto"/>
        <w:bottom w:val="none" w:sz="0" w:space="0" w:color="auto"/>
        <w:right w:val="none" w:sz="0" w:space="0" w:color="auto"/>
      </w:divBdr>
      <w:divsChild>
        <w:div w:id="484663294">
          <w:marLeft w:val="0"/>
          <w:marRight w:val="0"/>
          <w:marTop w:val="0"/>
          <w:marBottom w:val="0"/>
          <w:divBdr>
            <w:top w:val="none" w:sz="0" w:space="0" w:color="auto"/>
            <w:left w:val="none" w:sz="0" w:space="0" w:color="auto"/>
            <w:bottom w:val="none" w:sz="0" w:space="0" w:color="auto"/>
            <w:right w:val="none" w:sz="0" w:space="0" w:color="auto"/>
          </w:divBdr>
        </w:div>
      </w:divsChild>
    </w:div>
    <w:div w:id="853421372">
      <w:bodyDiv w:val="1"/>
      <w:marLeft w:val="0"/>
      <w:marRight w:val="0"/>
      <w:marTop w:val="0"/>
      <w:marBottom w:val="0"/>
      <w:divBdr>
        <w:top w:val="none" w:sz="0" w:space="0" w:color="auto"/>
        <w:left w:val="none" w:sz="0" w:space="0" w:color="auto"/>
        <w:bottom w:val="none" w:sz="0" w:space="0" w:color="auto"/>
        <w:right w:val="none" w:sz="0" w:space="0" w:color="auto"/>
      </w:divBdr>
      <w:divsChild>
        <w:div w:id="1067798478">
          <w:marLeft w:val="0"/>
          <w:marRight w:val="0"/>
          <w:marTop w:val="0"/>
          <w:marBottom w:val="0"/>
          <w:divBdr>
            <w:top w:val="none" w:sz="0" w:space="0" w:color="auto"/>
            <w:left w:val="none" w:sz="0" w:space="0" w:color="auto"/>
            <w:bottom w:val="none" w:sz="0" w:space="0" w:color="auto"/>
            <w:right w:val="none" w:sz="0" w:space="0" w:color="auto"/>
          </w:divBdr>
        </w:div>
      </w:divsChild>
    </w:div>
    <w:div w:id="861940156">
      <w:bodyDiv w:val="1"/>
      <w:marLeft w:val="0"/>
      <w:marRight w:val="0"/>
      <w:marTop w:val="0"/>
      <w:marBottom w:val="0"/>
      <w:divBdr>
        <w:top w:val="none" w:sz="0" w:space="0" w:color="auto"/>
        <w:left w:val="none" w:sz="0" w:space="0" w:color="auto"/>
        <w:bottom w:val="none" w:sz="0" w:space="0" w:color="auto"/>
        <w:right w:val="none" w:sz="0" w:space="0" w:color="auto"/>
      </w:divBdr>
      <w:divsChild>
        <w:div w:id="773403209">
          <w:marLeft w:val="0"/>
          <w:marRight w:val="0"/>
          <w:marTop w:val="0"/>
          <w:marBottom w:val="0"/>
          <w:divBdr>
            <w:top w:val="none" w:sz="0" w:space="0" w:color="auto"/>
            <w:left w:val="none" w:sz="0" w:space="0" w:color="auto"/>
            <w:bottom w:val="none" w:sz="0" w:space="0" w:color="auto"/>
            <w:right w:val="none" w:sz="0" w:space="0" w:color="auto"/>
          </w:divBdr>
        </w:div>
      </w:divsChild>
    </w:div>
    <w:div w:id="877739290">
      <w:bodyDiv w:val="1"/>
      <w:marLeft w:val="0"/>
      <w:marRight w:val="0"/>
      <w:marTop w:val="0"/>
      <w:marBottom w:val="0"/>
      <w:divBdr>
        <w:top w:val="none" w:sz="0" w:space="0" w:color="auto"/>
        <w:left w:val="none" w:sz="0" w:space="0" w:color="auto"/>
        <w:bottom w:val="none" w:sz="0" w:space="0" w:color="auto"/>
        <w:right w:val="none" w:sz="0" w:space="0" w:color="auto"/>
      </w:divBdr>
    </w:div>
    <w:div w:id="881290018">
      <w:bodyDiv w:val="1"/>
      <w:marLeft w:val="0"/>
      <w:marRight w:val="0"/>
      <w:marTop w:val="0"/>
      <w:marBottom w:val="0"/>
      <w:divBdr>
        <w:top w:val="none" w:sz="0" w:space="0" w:color="auto"/>
        <w:left w:val="none" w:sz="0" w:space="0" w:color="auto"/>
        <w:bottom w:val="none" w:sz="0" w:space="0" w:color="auto"/>
        <w:right w:val="none" w:sz="0" w:space="0" w:color="auto"/>
      </w:divBdr>
      <w:divsChild>
        <w:div w:id="1232232973">
          <w:marLeft w:val="0"/>
          <w:marRight w:val="0"/>
          <w:marTop w:val="0"/>
          <w:marBottom w:val="0"/>
          <w:divBdr>
            <w:top w:val="none" w:sz="0" w:space="0" w:color="auto"/>
            <w:left w:val="none" w:sz="0" w:space="0" w:color="auto"/>
            <w:bottom w:val="none" w:sz="0" w:space="0" w:color="auto"/>
            <w:right w:val="none" w:sz="0" w:space="0" w:color="auto"/>
          </w:divBdr>
        </w:div>
      </w:divsChild>
    </w:div>
    <w:div w:id="891159406">
      <w:bodyDiv w:val="1"/>
      <w:marLeft w:val="0"/>
      <w:marRight w:val="0"/>
      <w:marTop w:val="0"/>
      <w:marBottom w:val="0"/>
      <w:divBdr>
        <w:top w:val="none" w:sz="0" w:space="0" w:color="auto"/>
        <w:left w:val="none" w:sz="0" w:space="0" w:color="auto"/>
        <w:bottom w:val="none" w:sz="0" w:space="0" w:color="auto"/>
        <w:right w:val="none" w:sz="0" w:space="0" w:color="auto"/>
      </w:divBdr>
      <w:divsChild>
        <w:div w:id="1517846471">
          <w:marLeft w:val="0"/>
          <w:marRight w:val="0"/>
          <w:marTop w:val="0"/>
          <w:marBottom w:val="0"/>
          <w:divBdr>
            <w:top w:val="none" w:sz="0" w:space="0" w:color="auto"/>
            <w:left w:val="none" w:sz="0" w:space="0" w:color="auto"/>
            <w:bottom w:val="none" w:sz="0" w:space="0" w:color="auto"/>
            <w:right w:val="none" w:sz="0" w:space="0" w:color="auto"/>
          </w:divBdr>
        </w:div>
      </w:divsChild>
    </w:div>
    <w:div w:id="934753801">
      <w:bodyDiv w:val="1"/>
      <w:marLeft w:val="0"/>
      <w:marRight w:val="0"/>
      <w:marTop w:val="0"/>
      <w:marBottom w:val="0"/>
      <w:divBdr>
        <w:top w:val="none" w:sz="0" w:space="0" w:color="auto"/>
        <w:left w:val="none" w:sz="0" w:space="0" w:color="auto"/>
        <w:bottom w:val="none" w:sz="0" w:space="0" w:color="auto"/>
        <w:right w:val="none" w:sz="0" w:space="0" w:color="auto"/>
      </w:divBdr>
    </w:div>
    <w:div w:id="959802890">
      <w:bodyDiv w:val="1"/>
      <w:marLeft w:val="0"/>
      <w:marRight w:val="0"/>
      <w:marTop w:val="0"/>
      <w:marBottom w:val="0"/>
      <w:divBdr>
        <w:top w:val="none" w:sz="0" w:space="0" w:color="auto"/>
        <w:left w:val="none" w:sz="0" w:space="0" w:color="auto"/>
        <w:bottom w:val="none" w:sz="0" w:space="0" w:color="auto"/>
        <w:right w:val="none" w:sz="0" w:space="0" w:color="auto"/>
      </w:divBdr>
      <w:divsChild>
        <w:div w:id="1656839216">
          <w:marLeft w:val="0"/>
          <w:marRight w:val="0"/>
          <w:marTop w:val="0"/>
          <w:marBottom w:val="0"/>
          <w:divBdr>
            <w:top w:val="none" w:sz="0" w:space="0" w:color="auto"/>
            <w:left w:val="none" w:sz="0" w:space="0" w:color="auto"/>
            <w:bottom w:val="none" w:sz="0" w:space="0" w:color="auto"/>
            <w:right w:val="none" w:sz="0" w:space="0" w:color="auto"/>
          </w:divBdr>
        </w:div>
      </w:divsChild>
    </w:div>
    <w:div w:id="968390940">
      <w:bodyDiv w:val="1"/>
      <w:marLeft w:val="0"/>
      <w:marRight w:val="0"/>
      <w:marTop w:val="0"/>
      <w:marBottom w:val="0"/>
      <w:divBdr>
        <w:top w:val="none" w:sz="0" w:space="0" w:color="auto"/>
        <w:left w:val="none" w:sz="0" w:space="0" w:color="auto"/>
        <w:bottom w:val="none" w:sz="0" w:space="0" w:color="auto"/>
        <w:right w:val="none" w:sz="0" w:space="0" w:color="auto"/>
      </w:divBdr>
    </w:div>
    <w:div w:id="1042436862">
      <w:bodyDiv w:val="1"/>
      <w:marLeft w:val="0"/>
      <w:marRight w:val="0"/>
      <w:marTop w:val="0"/>
      <w:marBottom w:val="0"/>
      <w:divBdr>
        <w:top w:val="none" w:sz="0" w:space="0" w:color="auto"/>
        <w:left w:val="none" w:sz="0" w:space="0" w:color="auto"/>
        <w:bottom w:val="none" w:sz="0" w:space="0" w:color="auto"/>
        <w:right w:val="none" w:sz="0" w:space="0" w:color="auto"/>
      </w:divBdr>
      <w:divsChild>
        <w:div w:id="744184259">
          <w:marLeft w:val="0"/>
          <w:marRight w:val="0"/>
          <w:marTop w:val="0"/>
          <w:marBottom w:val="0"/>
          <w:divBdr>
            <w:top w:val="none" w:sz="0" w:space="0" w:color="auto"/>
            <w:left w:val="none" w:sz="0" w:space="0" w:color="auto"/>
            <w:bottom w:val="none" w:sz="0" w:space="0" w:color="auto"/>
            <w:right w:val="none" w:sz="0" w:space="0" w:color="auto"/>
          </w:divBdr>
        </w:div>
      </w:divsChild>
    </w:div>
    <w:div w:id="1102531232">
      <w:bodyDiv w:val="1"/>
      <w:marLeft w:val="0"/>
      <w:marRight w:val="0"/>
      <w:marTop w:val="0"/>
      <w:marBottom w:val="0"/>
      <w:divBdr>
        <w:top w:val="none" w:sz="0" w:space="0" w:color="auto"/>
        <w:left w:val="none" w:sz="0" w:space="0" w:color="auto"/>
        <w:bottom w:val="none" w:sz="0" w:space="0" w:color="auto"/>
        <w:right w:val="none" w:sz="0" w:space="0" w:color="auto"/>
      </w:divBdr>
      <w:divsChild>
        <w:div w:id="1822849034">
          <w:marLeft w:val="0"/>
          <w:marRight w:val="0"/>
          <w:marTop w:val="0"/>
          <w:marBottom w:val="0"/>
          <w:divBdr>
            <w:top w:val="none" w:sz="0" w:space="0" w:color="auto"/>
            <w:left w:val="none" w:sz="0" w:space="0" w:color="auto"/>
            <w:bottom w:val="none" w:sz="0" w:space="0" w:color="auto"/>
            <w:right w:val="none" w:sz="0" w:space="0" w:color="auto"/>
          </w:divBdr>
        </w:div>
      </w:divsChild>
    </w:div>
    <w:div w:id="1178807929">
      <w:bodyDiv w:val="1"/>
      <w:marLeft w:val="0"/>
      <w:marRight w:val="0"/>
      <w:marTop w:val="0"/>
      <w:marBottom w:val="0"/>
      <w:divBdr>
        <w:top w:val="none" w:sz="0" w:space="0" w:color="auto"/>
        <w:left w:val="none" w:sz="0" w:space="0" w:color="auto"/>
        <w:bottom w:val="none" w:sz="0" w:space="0" w:color="auto"/>
        <w:right w:val="none" w:sz="0" w:space="0" w:color="auto"/>
      </w:divBdr>
      <w:divsChild>
        <w:div w:id="858664975">
          <w:marLeft w:val="0"/>
          <w:marRight w:val="0"/>
          <w:marTop w:val="0"/>
          <w:marBottom w:val="0"/>
          <w:divBdr>
            <w:top w:val="none" w:sz="0" w:space="0" w:color="auto"/>
            <w:left w:val="none" w:sz="0" w:space="0" w:color="auto"/>
            <w:bottom w:val="none" w:sz="0" w:space="0" w:color="auto"/>
            <w:right w:val="none" w:sz="0" w:space="0" w:color="auto"/>
          </w:divBdr>
        </w:div>
      </w:divsChild>
    </w:div>
    <w:div w:id="1196310154">
      <w:bodyDiv w:val="1"/>
      <w:marLeft w:val="0"/>
      <w:marRight w:val="0"/>
      <w:marTop w:val="0"/>
      <w:marBottom w:val="0"/>
      <w:divBdr>
        <w:top w:val="none" w:sz="0" w:space="0" w:color="auto"/>
        <w:left w:val="none" w:sz="0" w:space="0" w:color="auto"/>
        <w:bottom w:val="none" w:sz="0" w:space="0" w:color="auto"/>
        <w:right w:val="none" w:sz="0" w:space="0" w:color="auto"/>
      </w:divBdr>
      <w:divsChild>
        <w:div w:id="2053919748">
          <w:marLeft w:val="0"/>
          <w:marRight w:val="0"/>
          <w:marTop w:val="0"/>
          <w:marBottom w:val="0"/>
          <w:divBdr>
            <w:top w:val="none" w:sz="0" w:space="0" w:color="auto"/>
            <w:left w:val="none" w:sz="0" w:space="0" w:color="auto"/>
            <w:bottom w:val="none" w:sz="0" w:space="0" w:color="auto"/>
            <w:right w:val="none" w:sz="0" w:space="0" w:color="auto"/>
          </w:divBdr>
        </w:div>
      </w:divsChild>
    </w:div>
    <w:div w:id="1214082714">
      <w:bodyDiv w:val="1"/>
      <w:marLeft w:val="0"/>
      <w:marRight w:val="0"/>
      <w:marTop w:val="0"/>
      <w:marBottom w:val="0"/>
      <w:divBdr>
        <w:top w:val="none" w:sz="0" w:space="0" w:color="auto"/>
        <w:left w:val="none" w:sz="0" w:space="0" w:color="auto"/>
        <w:bottom w:val="none" w:sz="0" w:space="0" w:color="auto"/>
        <w:right w:val="none" w:sz="0" w:space="0" w:color="auto"/>
      </w:divBdr>
      <w:divsChild>
        <w:div w:id="2070372300">
          <w:marLeft w:val="0"/>
          <w:marRight w:val="0"/>
          <w:marTop w:val="0"/>
          <w:marBottom w:val="0"/>
          <w:divBdr>
            <w:top w:val="none" w:sz="0" w:space="0" w:color="auto"/>
            <w:left w:val="none" w:sz="0" w:space="0" w:color="auto"/>
            <w:bottom w:val="none" w:sz="0" w:space="0" w:color="auto"/>
            <w:right w:val="none" w:sz="0" w:space="0" w:color="auto"/>
          </w:divBdr>
        </w:div>
      </w:divsChild>
    </w:div>
    <w:div w:id="1218397175">
      <w:bodyDiv w:val="1"/>
      <w:marLeft w:val="0"/>
      <w:marRight w:val="0"/>
      <w:marTop w:val="0"/>
      <w:marBottom w:val="0"/>
      <w:divBdr>
        <w:top w:val="none" w:sz="0" w:space="0" w:color="auto"/>
        <w:left w:val="none" w:sz="0" w:space="0" w:color="auto"/>
        <w:bottom w:val="none" w:sz="0" w:space="0" w:color="auto"/>
        <w:right w:val="none" w:sz="0" w:space="0" w:color="auto"/>
      </w:divBdr>
      <w:divsChild>
        <w:div w:id="1002202331">
          <w:marLeft w:val="0"/>
          <w:marRight w:val="0"/>
          <w:marTop w:val="0"/>
          <w:marBottom w:val="0"/>
          <w:divBdr>
            <w:top w:val="none" w:sz="0" w:space="0" w:color="auto"/>
            <w:left w:val="none" w:sz="0" w:space="0" w:color="auto"/>
            <w:bottom w:val="none" w:sz="0" w:space="0" w:color="auto"/>
            <w:right w:val="none" w:sz="0" w:space="0" w:color="auto"/>
          </w:divBdr>
        </w:div>
      </w:divsChild>
    </w:div>
    <w:div w:id="1229537124">
      <w:bodyDiv w:val="1"/>
      <w:marLeft w:val="0"/>
      <w:marRight w:val="0"/>
      <w:marTop w:val="0"/>
      <w:marBottom w:val="0"/>
      <w:divBdr>
        <w:top w:val="none" w:sz="0" w:space="0" w:color="auto"/>
        <w:left w:val="none" w:sz="0" w:space="0" w:color="auto"/>
        <w:bottom w:val="none" w:sz="0" w:space="0" w:color="auto"/>
        <w:right w:val="none" w:sz="0" w:space="0" w:color="auto"/>
      </w:divBdr>
      <w:divsChild>
        <w:div w:id="198661952">
          <w:marLeft w:val="0"/>
          <w:marRight w:val="0"/>
          <w:marTop w:val="0"/>
          <w:marBottom w:val="0"/>
          <w:divBdr>
            <w:top w:val="none" w:sz="0" w:space="0" w:color="auto"/>
            <w:left w:val="none" w:sz="0" w:space="0" w:color="auto"/>
            <w:bottom w:val="none" w:sz="0" w:space="0" w:color="auto"/>
            <w:right w:val="none" w:sz="0" w:space="0" w:color="auto"/>
          </w:divBdr>
        </w:div>
      </w:divsChild>
    </w:div>
    <w:div w:id="1233809099">
      <w:bodyDiv w:val="1"/>
      <w:marLeft w:val="0"/>
      <w:marRight w:val="0"/>
      <w:marTop w:val="0"/>
      <w:marBottom w:val="0"/>
      <w:divBdr>
        <w:top w:val="none" w:sz="0" w:space="0" w:color="auto"/>
        <w:left w:val="none" w:sz="0" w:space="0" w:color="auto"/>
        <w:bottom w:val="none" w:sz="0" w:space="0" w:color="auto"/>
        <w:right w:val="none" w:sz="0" w:space="0" w:color="auto"/>
      </w:divBdr>
      <w:divsChild>
        <w:div w:id="764611486">
          <w:marLeft w:val="0"/>
          <w:marRight w:val="0"/>
          <w:marTop w:val="0"/>
          <w:marBottom w:val="0"/>
          <w:divBdr>
            <w:top w:val="none" w:sz="0" w:space="0" w:color="auto"/>
            <w:left w:val="none" w:sz="0" w:space="0" w:color="auto"/>
            <w:bottom w:val="none" w:sz="0" w:space="0" w:color="auto"/>
            <w:right w:val="none" w:sz="0" w:space="0" w:color="auto"/>
          </w:divBdr>
        </w:div>
      </w:divsChild>
    </w:div>
    <w:div w:id="1259604076">
      <w:bodyDiv w:val="1"/>
      <w:marLeft w:val="0"/>
      <w:marRight w:val="0"/>
      <w:marTop w:val="0"/>
      <w:marBottom w:val="0"/>
      <w:divBdr>
        <w:top w:val="none" w:sz="0" w:space="0" w:color="auto"/>
        <w:left w:val="none" w:sz="0" w:space="0" w:color="auto"/>
        <w:bottom w:val="none" w:sz="0" w:space="0" w:color="auto"/>
        <w:right w:val="none" w:sz="0" w:space="0" w:color="auto"/>
      </w:divBdr>
      <w:divsChild>
        <w:div w:id="323898986">
          <w:marLeft w:val="0"/>
          <w:marRight w:val="0"/>
          <w:marTop w:val="0"/>
          <w:marBottom w:val="0"/>
          <w:divBdr>
            <w:top w:val="none" w:sz="0" w:space="0" w:color="auto"/>
            <w:left w:val="none" w:sz="0" w:space="0" w:color="auto"/>
            <w:bottom w:val="none" w:sz="0" w:space="0" w:color="auto"/>
            <w:right w:val="none" w:sz="0" w:space="0" w:color="auto"/>
          </w:divBdr>
        </w:div>
      </w:divsChild>
    </w:div>
    <w:div w:id="1308705232">
      <w:bodyDiv w:val="1"/>
      <w:marLeft w:val="0"/>
      <w:marRight w:val="0"/>
      <w:marTop w:val="0"/>
      <w:marBottom w:val="0"/>
      <w:divBdr>
        <w:top w:val="none" w:sz="0" w:space="0" w:color="auto"/>
        <w:left w:val="none" w:sz="0" w:space="0" w:color="auto"/>
        <w:bottom w:val="none" w:sz="0" w:space="0" w:color="auto"/>
        <w:right w:val="none" w:sz="0" w:space="0" w:color="auto"/>
      </w:divBdr>
      <w:divsChild>
        <w:div w:id="405108423">
          <w:marLeft w:val="0"/>
          <w:marRight w:val="0"/>
          <w:marTop w:val="0"/>
          <w:marBottom w:val="0"/>
          <w:divBdr>
            <w:top w:val="none" w:sz="0" w:space="0" w:color="auto"/>
            <w:left w:val="none" w:sz="0" w:space="0" w:color="auto"/>
            <w:bottom w:val="none" w:sz="0" w:space="0" w:color="auto"/>
            <w:right w:val="none" w:sz="0" w:space="0" w:color="auto"/>
          </w:divBdr>
        </w:div>
      </w:divsChild>
    </w:div>
    <w:div w:id="1400906024">
      <w:bodyDiv w:val="1"/>
      <w:marLeft w:val="0"/>
      <w:marRight w:val="0"/>
      <w:marTop w:val="0"/>
      <w:marBottom w:val="0"/>
      <w:divBdr>
        <w:top w:val="none" w:sz="0" w:space="0" w:color="auto"/>
        <w:left w:val="none" w:sz="0" w:space="0" w:color="auto"/>
        <w:bottom w:val="none" w:sz="0" w:space="0" w:color="auto"/>
        <w:right w:val="none" w:sz="0" w:space="0" w:color="auto"/>
      </w:divBdr>
    </w:div>
    <w:div w:id="1405685429">
      <w:bodyDiv w:val="1"/>
      <w:marLeft w:val="0"/>
      <w:marRight w:val="0"/>
      <w:marTop w:val="0"/>
      <w:marBottom w:val="0"/>
      <w:divBdr>
        <w:top w:val="none" w:sz="0" w:space="0" w:color="auto"/>
        <w:left w:val="none" w:sz="0" w:space="0" w:color="auto"/>
        <w:bottom w:val="none" w:sz="0" w:space="0" w:color="auto"/>
        <w:right w:val="none" w:sz="0" w:space="0" w:color="auto"/>
      </w:divBdr>
      <w:divsChild>
        <w:div w:id="941184276">
          <w:marLeft w:val="0"/>
          <w:marRight w:val="0"/>
          <w:marTop w:val="0"/>
          <w:marBottom w:val="0"/>
          <w:divBdr>
            <w:top w:val="none" w:sz="0" w:space="0" w:color="auto"/>
            <w:left w:val="none" w:sz="0" w:space="0" w:color="auto"/>
            <w:bottom w:val="none" w:sz="0" w:space="0" w:color="auto"/>
            <w:right w:val="none" w:sz="0" w:space="0" w:color="auto"/>
          </w:divBdr>
        </w:div>
        <w:div w:id="1968202030">
          <w:marLeft w:val="0"/>
          <w:marRight w:val="0"/>
          <w:marTop w:val="0"/>
          <w:marBottom w:val="0"/>
          <w:divBdr>
            <w:top w:val="none" w:sz="0" w:space="0" w:color="auto"/>
            <w:left w:val="none" w:sz="0" w:space="0" w:color="auto"/>
            <w:bottom w:val="none" w:sz="0" w:space="0" w:color="auto"/>
            <w:right w:val="none" w:sz="0" w:space="0" w:color="auto"/>
          </w:divBdr>
        </w:div>
      </w:divsChild>
    </w:div>
    <w:div w:id="1442651688">
      <w:bodyDiv w:val="1"/>
      <w:marLeft w:val="0"/>
      <w:marRight w:val="0"/>
      <w:marTop w:val="0"/>
      <w:marBottom w:val="0"/>
      <w:divBdr>
        <w:top w:val="none" w:sz="0" w:space="0" w:color="auto"/>
        <w:left w:val="none" w:sz="0" w:space="0" w:color="auto"/>
        <w:bottom w:val="none" w:sz="0" w:space="0" w:color="auto"/>
        <w:right w:val="none" w:sz="0" w:space="0" w:color="auto"/>
      </w:divBdr>
      <w:divsChild>
        <w:div w:id="750274107">
          <w:marLeft w:val="0"/>
          <w:marRight w:val="0"/>
          <w:marTop w:val="0"/>
          <w:marBottom w:val="0"/>
          <w:divBdr>
            <w:top w:val="none" w:sz="0" w:space="0" w:color="auto"/>
            <w:left w:val="none" w:sz="0" w:space="0" w:color="auto"/>
            <w:bottom w:val="none" w:sz="0" w:space="0" w:color="auto"/>
            <w:right w:val="none" w:sz="0" w:space="0" w:color="auto"/>
          </w:divBdr>
        </w:div>
      </w:divsChild>
    </w:div>
    <w:div w:id="1444152850">
      <w:bodyDiv w:val="1"/>
      <w:marLeft w:val="0"/>
      <w:marRight w:val="0"/>
      <w:marTop w:val="0"/>
      <w:marBottom w:val="0"/>
      <w:divBdr>
        <w:top w:val="none" w:sz="0" w:space="0" w:color="auto"/>
        <w:left w:val="none" w:sz="0" w:space="0" w:color="auto"/>
        <w:bottom w:val="none" w:sz="0" w:space="0" w:color="auto"/>
        <w:right w:val="none" w:sz="0" w:space="0" w:color="auto"/>
      </w:divBdr>
      <w:divsChild>
        <w:div w:id="1504969894">
          <w:marLeft w:val="0"/>
          <w:marRight w:val="0"/>
          <w:marTop w:val="0"/>
          <w:marBottom w:val="0"/>
          <w:divBdr>
            <w:top w:val="none" w:sz="0" w:space="0" w:color="auto"/>
            <w:left w:val="none" w:sz="0" w:space="0" w:color="auto"/>
            <w:bottom w:val="none" w:sz="0" w:space="0" w:color="auto"/>
            <w:right w:val="none" w:sz="0" w:space="0" w:color="auto"/>
          </w:divBdr>
        </w:div>
      </w:divsChild>
    </w:div>
    <w:div w:id="1459181767">
      <w:bodyDiv w:val="1"/>
      <w:marLeft w:val="0"/>
      <w:marRight w:val="0"/>
      <w:marTop w:val="0"/>
      <w:marBottom w:val="0"/>
      <w:divBdr>
        <w:top w:val="none" w:sz="0" w:space="0" w:color="auto"/>
        <w:left w:val="none" w:sz="0" w:space="0" w:color="auto"/>
        <w:bottom w:val="none" w:sz="0" w:space="0" w:color="auto"/>
        <w:right w:val="none" w:sz="0" w:space="0" w:color="auto"/>
      </w:divBdr>
      <w:divsChild>
        <w:div w:id="58065395">
          <w:marLeft w:val="0"/>
          <w:marRight w:val="0"/>
          <w:marTop w:val="0"/>
          <w:marBottom w:val="0"/>
          <w:divBdr>
            <w:top w:val="none" w:sz="0" w:space="0" w:color="auto"/>
            <w:left w:val="none" w:sz="0" w:space="0" w:color="auto"/>
            <w:bottom w:val="none" w:sz="0" w:space="0" w:color="auto"/>
            <w:right w:val="none" w:sz="0" w:space="0" w:color="auto"/>
          </w:divBdr>
        </w:div>
      </w:divsChild>
    </w:div>
    <w:div w:id="1466503374">
      <w:bodyDiv w:val="1"/>
      <w:marLeft w:val="0"/>
      <w:marRight w:val="0"/>
      <w:marTop w:val="0"/>
      <w:marBottom w:val="0"/>
      <w:divBdr>
        <w:top w:val="none" w:sz="0" w:space="0" w:color="auto"/>
        <w:left w:val="none" w:sz="0" w:space="0" w:color="auto"/>
        <w:bottom w:val="none" w:sz="0" w:space="0" w:color="auto"/>
        <w:right w:val="none" w:sz="0" w:space="0" w:color="auto"/>
      </w:divBdr>
      <w:divsChild>
        <w:div w:id="1619482569">
          <w:marLeft w:val="0"/>
          <w:marRight w:val="0"/>
          <w:marTop w:val="0"/>
          <w:marBottom w:val="0"/>
          <w:divBdr>
            <w:top w:val="none" w:sz="0" w:space="0" w:color="auto"/>
            <w:left w:val="none" w:sz="0" w:space="0" w:color="auto"/>
            <w:bottom w:val="none" w:sz="0" w:space="0" w:color="auto"/>
            <w:right w:val="none" w:sz="0" w:space="0" w:color="auto"/>
          </w:divBdr>
        </w:div>
      </w:divsChild>
    </w:div>
    <w:div w:id="1497306963">
      <w:bodyDiv w:val="1"/>
      <w:marLeft w:val="0"/>
      <w:marRight w:val="0"/>
      <w:marTop w:val="0"/>
      <w:marBottom w:val="0"/>
      <w:divBdr>
        <w:top w:val="none" w:sz="0" w:space="0" w:color="auto"/>
        <w:left w:val="none" w:sz="0" w:space="0" w:color="auto"/>
        <w:bottom w:val="none" w:sz="0" w:space="0" w:color="auto"/>
        <w:right w:val="none" w:sz="0" w:space="0" w:color="auto"/>
      </w:divBdr>
      <w:divsChild>
        <w:div w:id="57020566">
          <w:marLeft w:val="0"/>
          <w:marRight w:val="0"/>
          <w:marTop w:val="0"/>
          <w:marBottom w:val="0"/>
          <w:divBdr>
            <w:top w:val="none" w:sz="0" w:space="0" w:color="auto"/>
            <w:left w:val="none" w:sz="0" w:space="0" w:color="auto"/>
            <w:bottom w:val="none" w:sz="0" w:space="0" w:color="auto"/>
            <w:right w:val="none" w:sz="0" w:space="0" w:color="auto"/>
          </w:divBdr>
        </w:div>
      </w:divsChild>
    </w:div>
    <w:div w:id="1588421671">
      <w:bodyDiv w:val="1"/>
      <w:marLeft w:val="0"/>
      <w:marRight w:val="0"/>
      <w:marTop w:val="0"/>
      <w:marBottom w:val="0"/>
      <w:divBdr>
        <w:top w:val="none" w:sz="0" w:space="0" w:color="auto"/>
        <w:left w:val="none" w:sz="0" w:space="0" w:color="auto"/>
        <w:bottom w:val="none" w:sz="0" w:space="0" w:color="auto"/>
        <w:right w:val="none" w:sz="0" w:space="0" w:color="auto"/>
      </w:divBdr>
      <w:divsChild>
        <w:div w:id="1867861660">
          <w:marLeft w:val="0"/>
          <w:marRight w:val="0"/>
          <w:marTop w:val="0"/>
          <w:marBottom w:val="0"/>
          <w:divBdr>
            <w:top w:val="none" w:sz="0" w:space="0" w:color="auto"/>
            <w:left w:val="none" w:sz="0" w:space="0" w:color="auto"/>
            <w:bottom w:val="none" w:sz="0" w:space="0" w:color="auto"/>
            <w:right w:val="none" w:sz="0" w:space="0" w:color="auto"/>
          </w:divBdr>
        </w:div>
      </w:divsChild>
    </w:div>
    <w:div w:id="1593318836">
      <w:bodyDiv w:val="1"/>
      <w:marLeft w:val="0"/>
      <w:marRight w:val="0"/>
      <w:marTop w:val="0"/>
      <w:marBottom w:val="0"/>
      <w:divBdr>
        <w:top w:val="none" w:sz="0" w:space="0" w:color="auto"/>
        <w:left w:val="none" w:sz="0" w:space="0" w:color="auto"/>
        <w:bottom w:val="none" w:sz="0" w:space="0" w:color="auto"/>
        <w:right w:val="none" w:sz="0" w:space="0" w:color="auto"/>
      </w:divBdr>
      <w:divsChild>
        <w:div w:id="1316377592">
          <w:marLeft w:val="0"/>
          <w:marRight w:val="0"/>
          <w:marTop w:val="0"/>
          <w:marBottom w:val="0"/>
          <w:divBdr>
            <w:top w:val="none" w:sz="0" w:space="0" w:color="auto"/>
            <w:left w:val="none" w:sz="0" w:space="0" w:color="auto"/>
            <w:bottom w:val="none" w:sz="0" w:space="0" w:color="auto"/>
            <w:right w:val="none" w:sz="0" w:space="0" w:color="auto"/>
          </w:divBdr>
        </w:div>
      </w:divsChild>
    </w:div>
    <w:div w:id="1623806387">
      <w:bodyDiv w:val="1"/>
      <w:marLeft w:val="0"/>
      <w:marRight w:val="0"/>
      <w:marTop w:val="0"/>
      <w:marBottom w:val="0"/>
      <w:divBdr>
        <w:top w:val="none" w:sz="0" w:space="0" w:color="auto"/>
        <w:left w:val="none" w:sz="0" w:space="0" w:color="auto"/>
        <w:bottom w:val="none" w:sz="0" w:space="0" w:color="auto"/>
        <w:right w:val="none" w:sz="0" w:space="0" w:color="auto"/>
      </w:divBdr>
      <w:divsChild>
        <w:div w:id="1609701273">
          <w:marLeft w:val="0"/>
          <w:marRight w:val="0"/>
          <w:marTop w:val="0"/>
          <w:marBottom w:val="0"/>
          <w:divBdr>
            <w:top w:val="none" w:sz="0" w:space="0" w:color="auto"/>
            <w:left w:val="none" w:sz="0" w:space="0" w:color="auto"/>
            <w:bottom w:val="none" w:sz="0" w:space="0" w:color="auto"/>
            <w:right w:val="none" w:sz="0" w:space="0" w:color="auto"/>
          </w:divBdr>
        </w:div>
      </w:divsChild>
    </w:div>
    <w:div w:id="1652951716">
      <w:bodyDiv w:val="1"/>
      <w:marLeft w:val="0"/>
      <w:marRight w:val="0"/>
      <w:marTop w:val="0"/>
      <w:marBottom w:val="0"/>
      <w:divBdr>
        <w:top w:val="none" w:sz="0" w:space="0" w:color="auto"/>
        <w:left w:val="none" w:sz="0" w:space="0" w:color="auto"/>
        <w:bottom w:val="none" w:sz="0" w:space="0" w:color="auto"/>
        <w:right w:val="none" w:sz="0" w:space="0" w:color="auto"/>
      </w:divBdr>
      <w:divsChild>
        <w:div w:id="1454783224">
          <w:marLeft w:val="0"/>
          <w:marRight w:val="0"/>
          <w:marTop w:val="0"/>
          <w:marBottom w:val="0"/>
          <w:divBdr>
            <w:top w:val="none" w:sz="0" w:space="0" w:color="auto"/>
            <w:left w:val="none" w:sz="0" w:space="0" w:color="auto"/>
            <w:bottom w:val="none" w:sz="0" w:space="0" w:color="auto"/>
            <w:right w:val="none" w:sz="0" w:space="0" w:color="auto"/>
          </w:divBdr>
        </w:div>
      </w:divsChild>
    </w:div>
    <w:div w:id="1653289427">
      <w:bodyDiv w:val="1"/>
      <w:marLeft w:val="0"/>
      <w:marRight w:val="0"/>
      <w:marTop w:val="0"/>
      <w:marBottom w:val="0"/>
      <w:divBdr>
        <w:top w:val="none" w:sz="0" w:space="0" w:color="auto"/>
        <w:left w:val="none" w:sz="0" w:space="0" w:color="auto"/>
        <w:bottom w:val="none" w:sz="0" w:space="0" w:color="auto"/>
        <w:right w:val="none" w:sz="0" w:space="0" w:color="auto"/>
      </w:divBdr>
    </w:div>
    <w:div w:id="1706905399">
      <w:bodyDiv w:val="1"/>
      <w:marLeft w:val="0"/>
      <w:marRight w:val="0"/>
      <w:marTop w:val="0"/>
      <w:marBottom w:val="0"/>
      <w:divBdr>
        <w:top w:val="none" w:sz="0" w:space="0" w:color="auto"/>
        <w:left w:val="none" w:sz="0" w:space="0" w:color="auto"/>
        <w:bottom w:val="none" w:sz="0" w:space="0" w:color="auto"/>
        <w:right w:val="none" w:sz="0" w:space="0" w:color="auto"/>
      </w:divBdr>
      <w:divsChild>
        <w:div w:id="1037587641">
          <w:marLeft w:val="0"/>
          <w:marRight w:val="0"/>
          <w:marTop w:val="0"/>
          <w:marBottom w:val="0"/>
          <w:divBdr>
            <w:top w:val="none" w:sz="0" w:space="0" w:color="auto"/>
            <w:left w:val="none" w:sz="0" w:space="0" w:color="auto"/>
            <w:bottom w:val="none" w:sz="0" w:space="0" w:color="auto"/>
            <w:right w:val="none" w:sz="0" w:space="0" w:color="auto"/>
          </w:divBdr>
        </w:div>
      </w:divsChild>
    </w:div>
    <w:div w:id="1747872719">
      <w:bodyDiv w:val="1"/>
      <w:marLeft w:val="0"/>
      <w:marRight w:val="0"/>
      <w:marTop w:val="0"/>
      <w:marBottom w:val="0"/>
      <w:divBdr>
        <w:top w:val="none" w:sz="0" w:space="0" w:color="auto"/>
        <w:left w:val="none" w:sz="0" w:space="0" w:color="auto"/>
        <w:bottom w:val="none" w:sz="0" w:space="0" w:color="auto"/>
        <w:right w:val="none" w:sz="0" w:space="0" w:color="auto"/>
      </w:divBdr>
      <w:divsChild>
        <w:div w:id="962268273">
          <w:marLeft w:val="0"/>
          <w:marRight w:val="0"/>
          <w:marTop w:val="0"/>
          <w:marBottom w:val="0"/>
          <w:divBdr>
            <w:top w:val="none" w:sz="0" w:space="0" w:color="auto"/>
            <w:left w:val="none" w:sz="0" w:space="0" w:color="auto"/>
            <w:bottom w:val="none" w:sz="0" w:space="0" w:color="auto"/>
            <w:right w:val="none" w:sz="0" w:space="0" w:color="auto"/>
          </w:divBdr>
        </w:div>
      </w:divsChild>
    </w:div>
    <w:div w:id="1757435145">
      <w:bodyDiv w:val="1"/>
      <w:marLeft w:val="0"/>
      <w:marRight w:val="0"/>
      <w:marTop w:val="0"/>
      <w:marBottom w:val="0"/>
      <w:divBdr>
        <w:top w:val="none" w:sz="0" w:space="0" w:color="auto"/>
        <w:left w:val="none" w:sz="0" w:space="0" w:color="auto"/>
        <w:bottom w:val="none" w:sz="0" w:space="0" w:color="auto"/>
        <w:right w:val="none" w:sz="0" w:space="0" w:color="auto"/>
      </w:divBdr>
      <w:divsChild>
        <w:div w:id="163128842">
          <w:marLeft w:val="0"/>
          <w:marRight w:val="0"/>
          <w:marTop w:val="0"/>
          <w:marBottom w:val="0"/>
          <w:divBdr>
            <w:top w:val="none" w:sz="0" w:space="0" w:color="auto"/>
            <w:left w:val="none" w:sz="0" w:space="0" w:color="auto"/>
            <w:bottom w:val="none" w:sz="0" w:space="0" w:color="auto"/>
            <w:right w:val="none" w:sz="0" w:space="0" w:color="auto"/>
          </w:divBdr>
        </w:div>
      </w:divsChild>
    </w:div>
    <w:div w:id="1762406684">
      <w:bodyDiv w:val="1"/>
      <w:marLeft w:val="0"/>
      <w:marRight w:val="0"/>
      <w:marTop w:val="0"/>
      <w:marBottom w:val="0"/>
      <w:divBdr>
        <w:top w:val="none" w:sz="0" w:space="0" w:color="auto"/>
        <w:left w:val="none" w:sz="0" w:space="0" w:color="auto"/>
        <w:bottom w:val="none" w:sz="0" w:space="0" w:color="auto"/>
        <w:right w:val="none" w:sz="0" w:space="0" w:color="auto"/>
      </w:divBdr>
      <w:divsChild>
        <w:div w:id="1027874427">
          <w:marLeft w:val="0"/>
          <w:marRight w:val="0"/>
          <w:marTop w:val="0"/>
          <w:marBottom w:val="0"/>
          <w:divBdr>
            <w:top w:val="none" w:sz="0" w:space="0" w:color="auto"/>
            <w:left w:val="none" w:sz="0" w:space="0" w:color="auto"/>
            <w:bottom w:val="none" w:sz="0" w:space="0" w:color="auto"/>
            <w:right w:val="none" w:sz="0" w:space="0" w:color="auto"/>
          </w:divBdr>
        </w:div>
      </w:divsChild>
    </w:div>
    <w:div w:id="1777675576">
      <w:bodyDiv w:val="1"/>
      <w:marLeft w:val="0"/>
      <w:marRight w:val="0"/>
      <w:marTop w:val="0"/>
      <w:marBottom w:val="0"/>
      <w:divBdr>
        <w:top w:val="none" w:sz="0" w:space="0" w:color="auto"/>
        <w:left w:val="none" w:sz="0" w:space="0" w:color="auto"/>
        <w:bottom w:val="none" w:sz="0" w:space="0" w:color="auto"/>
        <w:right w:val="none" w:sz="0" w:space="0" w:color="auto"/>
      </w:divBdr>
      <w:divsChild>
        <w:div w:id="1859536697">
          <w:marLeft w:val="0"/>
          <w:marRight w:val="0"/>
          <w:marTop w:val="0"/>
          <w:marBottom w:val="0"/>
          <w:divBdr>
            <w:top w:val="none" w:sz="0" w:space="0" w:color="auto"/>
            <w:left w:val="none" w:sz="0" w:space="0" w:color="auto"/>
            <w:bottom w:val="none" w:sz="0" w:space="0" w:color="auto"/>
            <w:right w:val="none" w:sz="0" w:space="0" w:color="auto"/>
          </w:divBdr>
        </w:div>
      </w:divsChild>
    </w:div>
    <w:div w:id="1799761893">
      <w:bodyDiv w:val="1"/>
      <w:marLeft w:val="0"/>
      <w:marRight w:val="0"/>
      <w:marTop w:val="0"/>
      <w:marBottom w:val="0"/>
      <w:divBdr>
        <w:top w:val="none" w:sz="0" w:space="0" w:color="auto"/>
        <w:left w:val="none" w:sz="0" w:space="0" w:color="auto"/>
        <w:bottom w:val="none" w:sz="0" w:space="0" w:color="auto"/>
        <w:right w:val="none" w:sz="0" w:space="0" w:color="auto"/>
      </w:divBdr>
      <w:divsChild>
        <w:div w:id="2098667692">
          <w:marLeft w:val="0"/>
          <w:marRight w:val="0"/>
          <w:marTop w:val="0"/>
          <w:marBottom w:val="0"/>
          <w:divBdr>
            <w:top w:val="none" w:sz="0" w:space="0" w:color="auto"/>
            <w:left w:val="none" w:sz="0" w:space="0" w:color="auto"/>
            <w:bottom w:val="none" w:sz="0" w:space="0" w:color="auto"/>
            <w:right w:val="none" w:sz="0" w:space="0" w:color="auto"/>
          </w:divBdr>
        </w:div>
      </w:divsChild>
    </w:div>
    <w:div w:id="1838769481">
      <w:bodyDiv w:val="1"/>
      <w:marLeft w:val="0"/>
      <w:marRight w:val="0"/>
      <w:marTop w:val="0"/>
      <w:marBottom w:val="0"/>
      <w:divBdr>
        <w:top w:val="none" w:sz="0" w:space="0" w:color="auto"/>
        <w:left w:val="none" w:sz="0" w:space="0" w:color="auto"/>
        <w:bottom w:val="none" w:sz="0" w:space="0" w:color="auto"/>
        <w:right w:val="none" w:sz="0" w:space="0" w:color="auto"/>
      </w:divBdr>
      <w:divsChild>
        <w:div w:id="621306811">
          <w:marLeft w:val="0"/>
          <w:marRight w:val="0"/>
          <w:marTop w:val="0"/>
          <w:marBottom w:val="0"/>
          <w:divBdr>
            <w:top w:val="none" w:sz="0" w:space="0" w:color="auto"/>
            <w:left w:val="none" w:sz="0" w:space="0" w:color="auto"/>
            <w:bottom w:val="none" w:sz="0" w:space="0" w:color="auto"/>
            <w:right w:val="none" w:sz="0" w:space="0" w:color="auto"/>
          </w:divBdr>
        </w:div>
        <w:div w:id="355497441">
          <w:marLeft w:val="0"/>
          <w:marRight w:val="0"/>
          <w:marTop w:val="0"/>
          <w:marBottom w:val="0"/>
          <w:divBdr>
            <w:top w:val="none" w:sz="0" w:space="0" w:color="auto"/>
            <w:left w:val="none" w:sz="0" w:space="0" w:color="auto"/>
            <w:bottom w:val="none" w:sz="0" w:space="0" w:color="auto"/>
            <w:right w:val="none" w:sz="0" w:space="0" w:color="auto"/>
          </w:divBdr>
        </w:div>
      </w:divsChild>
    </w:div>
    <w:div w:id="1877422963">
      <w:bodyDiv w:val="1"/>
      <w:marLeft w:val="0"/>
      <w:marRight w:val="0"/>
      <w:marTop w:val="0"/>
      <w:marBottom w:val="0"/>
      <w:divBdr>
        <w:top w:val="none" w:sz="0" w:space="0" w:color="auto"/>
        <w:left w:val="none" w:sz="0" w:space="0" w:color="auto"/>
        <w:bottom w:val="none" w:sz="0" w:space="0" w:color="auto"/>
        <w:right w:val="none" w:sz="0" w:space="0" w:color="auto"/>
      </w:divBdr>
      <w:divsChild>
        <w:div w:id="26948644">
          <w:marLeft w:val="0"/>
          <w:marRight w:val="0"/>
          <w:marTop w:val="0"/>
          <w:marBottom w:val="0"/>
          <w:divBdr>
            <w:top w:val="none" w:sz="0" w:space="0" w:color="auto"/>
            <w:left w:val="none" w:sz="0" w:space="0" w:color="auto"/>
            <w:bottom w:val="none" w:sz="0" w:space="0" w:color="auto"/>
            <w:right w:val="none" w:sz="0" w:space="0" w:color="auto"/>
          </w:divBdr>
        </w:div>
      </w:divsChild>
    </w:div>
    <w:div w:id="1964535501">
      <w:bodyDiv w:val="1"/>
      <w:marLeft w:val="0"/>
      <w:marRight w:val="0"/>
      <w:marTop w:val="0"/>
      <w:marBottom w:val="0"/>
      <w:divBdr>
        <w:top w:val="none" w:sz="0" w:space="0" w:color="auto"/>
        <w:left w:val="none" w:sz="0" w:space="0" w:color="auto"/>
        <w:bottom w:val="none" w:sz="0" w:space="0" w:color="auto"/>
        <w:right w:val="none" w:sz="0" w:space="0" w:color="auto"/>
      </w:divBdr>
      <w:divsChild>
        <w:div w:id="74937775">
          <w:marLeft w:val="0"/>
          <w:marRight w:val="0"/>
          <w:marTop w:val="0"/>
          <w:marBottom w:val="0"/>
          <w:divBdr>
            <w:top w:val="none" w:sz="0" w:space="0" w:color="auto"/>
            <w:left w:val="none" w:sz="0" w:space="0" w:color="auto"/>
            <w:bottom w:val="none" w:sz="0" w:space="0" w:color="auto"/>
            <w:right w:val="none" w:sz="0" w:space="0" w:color="auto"/>
          </w:divBdr>
        </w:div>
      </w:divsChild>
    </w:div>
    <w:div w:id="1972400621">
      <w:bodyDiv w:val="1"/>
      <w:marLeft w:val="0"/>
      <w:marRight w:val="0"/>
      <w:marTop w:val="0"/>
      <w:marBottom w:val="0"/>
      <w:divBdr>
        <w:top w:val="none" w:sz="0" w:space="0" w:color="auto"/>
        <w:left w:val="none" w:sz="0" w:space="0" w:color="auto"/>
        <w:bottom w:val="none" w:sz="0" w:space="0" w:color="auto"/>
        <w:right w:val="none" w:sz="0" w:space="0" w:color="auto"/>
      </w:divBdr>
    </w:div>
    <w:div w:id="2016608382">
      <w:bodyDiv w:val="1"/>
      <w:marLeft w:val="0"/>
      <w:marRight w:val="0"/>
      <w:marTop w:val="0"/>
      <w:marBottom w:val="0"/>
      <w:divBdr>
        <w:top w:val="none" w:sz="0" w:space="0" w:color="auto"/>
        <w:left w:val="none" w:sz="0" w:space="0" w:color="auto"/>
        <w:bottom w:val="none" w:sz="0" w:space="0" w:color="auto"/>
        <w:right w:val="none" w:sz="0" w:space="0" w:color="auto"/>
      </w:divBdr>
      <w:divsChild>
        <w:div w:id="14036034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esktop\CCAFS%20reports\CCAFS%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DD429-E297-409E-9B1F-F9EC339BE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CCAFS Report Template</Template>
  <TotalTime>25</TotalTime>
  <Pages>7</Pages>
  <Words>2470</Words>
  <Characters>14082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7</cp:revision>
  <cp:lastPrinted>2013-09-27T12:19:00Z</cp:lastPrinted>
  <dcterms:created xsi:type="dcterms:W3CDTF">2013-11-26T11:51:00Z</dcterms:created>
  <dcterms:modified xsi:type="dcterms:W3CDTF">2014-01-06T21:17:00Z</dcterms:modified>
</cp:coreProperties>
</file>