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1BDC" w:rsidRPr="00EE756E" w:rsidRDefault="00A41BDC">
      <w:pPr>
        <w:pStyle w:val="Heading1"/>
        <w:tabs>
          <w:tab w:val="clear" w:pos="0"/>
        </w:tabs>
        <w:ind w:firstLine="0"/>
      </w:pPr>
    </w:p>
    <w:p w:rsidR="00A41BDC" w:rsidRPr="00EE756E" w:rsidRDefault="00A41BDC"/>
    <w:p w:rsidR="00A41BDC" w:rsidRPr="00EE756E" w:rsidRDefault="00A41BDC"/>
    <w:p w:rsidR="00A41BDC" w:rsidRPr="00EE756E" w:rsidRDefault="00A41BDC"/>
    <w:p w:rsidR="00A41BDC" w:rsidRPr="00EE756E" w:rsidRDefault="00C53CC2">
      <w:pPr>
        <w:jc w:val="right"/>
        <w:rPr>
          <w:rFonts w:ascii="Trebuchet MS" w:hAnsi="Trebuchet MS" w:cs="Trebuchet MS"/>
          <w:b/>
          <w:sz w:val="32"/>
          <w:szCs w:val="32"/>
        </w:rPr>
      </w:pPr>
      <w:r w:rsidRPr="00EE756E">
        <w:rPr>
          <w:rFonts w:ascii="Trebuchet MS" w:hAnsi="Trebuchet MS" w:cs="Trebuchet MS"/>
          <w:b/>
          <w:sz w:val="32"/>
          <w:szCs w:val="32"/>
        </w:rPr>
        <w:t xml:space="preserve">CGIAR Research Program on </w:t>
      </w:r>
      <w:r w:rsidRPr="00EE756E">
        <w:rPr>
          <w:rFonts w:ascii="Trebuchet MS" w:hAnsi="Trebuchet MS" w:cs="Trebuchet MS"/>
          <w:b/>
          <w:sz w:val="32"/>
          <w:szCs w:val="32"/>
        </w:rPr>
        <w:br/>
        <w:t>Climate Change, Agriculture and Food Security (CCAFS)</w:t>
      </w:r>
    </w:p>
    <w:p w:rsidR="00A41BDC" w:rsidRPr="00EE756E" w:rsidRDefault="00A41BDC">
      <w:pPr>
        <w:jc w:val="right"/>
        <w:rPr>
          <w:rFonts w:ascii="Trebuchet MS" w:hAnsi="Trebuchet MS" w:cs="Trebuchet MS"/>
          <w:b/>
          <w:sz w:val="32"/>
          <w:szCs w:val="32"/>
        </w:rPr>
      </w:pPr>
    </w:p>
    <w:p w:rsidR="00A41BDC" w:rsidRPr="00EE756E" w:rsidRDefault="00A41BDC">
      <w:pPr>
        <w:pStyle w:val="BodyText"/>
      </w:pPr>
    </w:p>
    <w:p w:rsidR="00A41BDC" w:rsidRPr="00EE756E" w:rsidRDefault="00A41BDC">
      <w:pPr>
        <w:pStyle w:val="BodyText"/>
      </w:pPr>
    </w:p>
    <w:p w:rsidR="00A41BDC" w:rsidRPr="00EE756E" w:rsidRDefault="00C53CC2">
      <w:pPr>
        <w:pStyle w:val="WW-Default"/>
        <w:jc w:val="right"/>
        <w:rPr>
          <w:sz w:val="28"/>
          <w:szCs w:val="28"/>
        </w:rPr>
      </w:pPr>
      <w:r w:rsidRPr="00EE756E">
        <w:rPr>
          <w:rFonts w:ascii="Calibri" w:eastAsia="Times New Roman" w:hAnsi="Calibri" w:cs="Times New Roman"/>
          <w:b/>
          <w:color w:val="17365D"/>
          <w:spacing w:val="5"/>
          <w:sz w:val="48"/>
          <w:szCs w:val="48"/>
        </w:rPr>
        <w:t>Organisational Baseline Study:</w:t>
      </w:r>
      <w:r w:rsidRPr="00EE756E">
        <w:rPr>
          <w:rFonts w:ascii="Calibri" w:eastAsia="Times New Roman" w:hAnsi="Calibri" w:cs="Times New Roman"/>
          <w:b/>
          <w:color w:val="17365D"/>
          <w:spacing w:val="5"/>
          <w:sz w:val="48"/>
          <w:szCs w:val="48"/>
        </w:rPr>
        <w:br/>
        <w:t xml:space="preserve">Overview Report for </w:t>
      </w:r>
      <w:r w:rsidR="00977703" w:rsidRPr="00EE756E">
        <w:rPr>
          <w:rFonts w:ascii="Calibri" w:eastAsia="Times New Roman" w:hAnsi="Calibri" w:cs="Times New Roman"/>
          <w:b/>
          <w:color w:val="17365D"/>
          <w:spacing w:val="5"/>
          <w:sz w:val="48"/>
          <w:szCs w:val="48"/>
        </w:rPr>
        <w:t xml:space="preserve">Kollo </w:t>
      </w:r>
      <w:r w:rsidRPr="00EE756E">
        <w:rPr>
          <w:rFonts w:ascii="Calibri" w:eastAsia="Times New Roman" w:hAnsi="Calibri" w:cs="Times New Roman"/>
          <w:b/>
          <w:color w:val="17365D"/>
          <w:spacing w:val="5"/>
          <w:sz w:val="48"/>
          <w:szCs w:val="48"/>
        </w:rPr>
        <w:t xml:space="preserve">– </w:t>
      </w:r>
      <w:r w:rsidR="00977703" w:rsidRPr="00EE756E">
        <w:rPr>
          <w:rFonts w:ascii="Calibri" w:eastAsia="Times New Roman" w:hAnsi="Calibri" w:cs="Times New Roman"/>
          <w:b/>
          <w:color w:val="17365D"/>
          <w:spacing w:val="5"/>
          <w:sz w:val="48"/>
          <w:szCs w:val="48"/>
        </w:rPr>
        <w:t>Fakara</w:t>
      </w:r>
      <w:r w:rsidRPr="00EE756E">
        <w:rPr>
          <w:rFonts w:ascii="Calibri" w:eastAsia="Times New Roman" w:hAnsi="Calibri" w:cs="Times New Roman"/>
          <w:b/>
          <w:color w:val="17365D"/>
          <w:spacing w:val="5"/>
          <w:sz w:val="48"/>
          <w:szCs w:val="48"/>
        </w:rPr>
        <w:t xml:space="preserve">, </w:t>
      </w:r>
      <w:r w:rsidR="00977703" w:rsidRPr="00EE756E">
        <w:rPr>
          <w:rFonts w:ascii="Calibri" w:eastAsia="Times New Roman" w:hAnsi="Calibri" w:cs="Times New Roman"/>
          <w:b/>
          <w:color w:val="17365D"/>
          <w:spacing w:val="5"/>
          <w:sz w:val="48"/>
          <w:szCs w:val="48"/>
        </w:rPr>
        <w:t xml:space="preserve">Niger </w:t>
      </w:r>
      <w:r w:rsidRPr="00EE756E">
        <w:rPr>
          <w:rFonts w:ascii="Calibri" w:eastAsia="Times New Roman" w:hAnsi="Calibri" w:cs="Times New Roman"/>
          <w:b/>
          <w:color w:val="17365D"/>
          <w:spacing w:val="5"/>
          <w:sz w:val="48"/>
          <w:szCs w:val="48"/>
        </w:rPr>
        <w:t>(</w:t>
      </w:r>
      <w:r w:rsidR="00977703" w:rsidRPr="00EE756E">
        <w:rPr>
          <w:rFonts w:ascii="Calibri" w:eastAsia="Times New Roman" w:hAnsi="Calibri" w:cs="Times New Roman"/>
          <w:b/>
          <w:color w:val="17365D"/>
          <w:spacing w:val="5"/>
          <w:sz w:val="48"/>
          <w:szCs w:val="48"/>
        </w:rPr>
        <w:t>NI0111</w:t>
      </w:r>
      <w:r w:rsidRPr="00EE756E">
        <w:rPr>
          <w:rFonts w:ascii="Calibri" w:eastAsia="Times New Roman" w:hAnsi="Calibri" w:cs="Times New Roman"/>
          <w:b/>
          <w:color w:val="17365D"/>
          <w:spacing w:val="5"/>
          <w:sz w:val="48"/>
          <w:szCs w:val="48"/>
        </w:rPr>
        <w:t>)</w:t>
      </w:r>
    </w:p>
    <w:p w:rsidR="00A41BDC" w:rsidRPr="00EE756E" w:rsidRDefault="00C53CC2">
      <w:pPr>
        <w:rPr>
          <w:rFonts w:ascii="Arial" w:hAnsi="Arial" w:cs="Arial"/>
          <w:b/>
          <w:bCs/>
          <w:sz w:val="40"/>
          <w:szCs w:val="40"/>
        </w:rPr>
      </w:pPr>
      <w:r w:rsidRPr="00EE756E">
        <w:rPr>
          <w:sz w:val="28"/>
          <w:szCs w:val="28"/>
        </w:rPr>
        <w:br/>
      </w:r>
    </w:p>
    <w:p w:rsidR="00A41BDC" w:rsidRPr="00EE756E" w:rsidRDefault="00A41BDC">
      <w:pPr>
        <w:rPr>
          <w:rFonts w:ascii="Arial" w:hAnsi="Arial" w:cs="Arial"/>
          <w:b/>
          <w:bCs/>
          <w:sz w:val="40"/>
          <w:szCs w:val="40"/>
        </w:rPr>
      </w:pPr>
    </w:p>
    <w:p w:rsidR="00A41BDC" w:rsidRPr="00EE756E" w:rsidRDefault="00914253">
      <w:pPr>
        <w:pStyle w:val="WW-Default"/>
        <w:jc w:val="right"/>
        <w:rPr>
          <w:rFonts w:ascii="Arial" w:hAnsi="Arial" w:cs="Arial"/>
          <w:b/>
          <w:bCs/>
          <w:sz w:val="40"/>
          <w:szCs w:val="40"/>
        </w:rPr>
      </w:pPr>
      <w:r>
        <w:rPr>
          <w:rFonts w:ascii="Arial" w:hAnsi="Arial" w:cs="Arial"/>
          <w:b/>
          <w:bCs/>
          <w:sz w:val="40"/>
          <w:szCs w:val="40"/>
        </w:rPr>
        <w:t>November</w:t>
      </w:r>
      <w:r w:rsidR="00907F0E" w:rsidRPr="00EE756E">
        <w:rPr>
          <w:rFonts w:ascii="Arial" w:hAnsi="Arial" w:cs="Arial"/>
          <w:b/>
          <w:bCs/>
          <w:sz w:val="40"/>
          <w:szCs w:val="40"/>
        </w:rPr>
        <w:t xml:space="preserve"> </w:t>
      </w:r>
      <w:r w:rsidR="00C53CC2" w:rsidRPr="00EE756E">
        <w:rPr>
          <w:rFonts w:ascii="Arial" w:hAnsi="Arial" w:cs="Arial"/>
          <w:b/>
          <w:bCs/>
          <w:sz w:val="40"/>
          <w:szCs w:val="40"/>
        </w:rPr>
        <w:t>2013</w:t>
      </w:r>
    </w:p>
    <w:p w:rsidR="00A41BDC" w:rsidRPr="00EE756E" w:rsidRDefault="00A41BDC">
      <w:pPr>
        <w:pStyle w:val="WW-Default"/>
        <w:jc w:val="right"/>
        <w:rPr>
          <w:rFonts w:ascii="Arial" w:hAnsi="Arial" w:cs="Arial"/>
          <w:b/>
          <w:bCs/>
          <w:sz w:val="40"/>
          <w:szCs w:val="40"/>
        </w:rPr>
      </w:pPr>
    </w:p>
    <w:p w:rsidR="00907F0E" w:rsidRPr="00EE756E" w:rsidRDefault="00907F0E" w:rsidP="00907F0E">
      <w:pPr>
        <w:pStyle w:val="WW-Default"/>
        <w:jc w:val="right"/>
      </w:pPr>
      <w:r w:rsidRPr="00EE756E">
        <w:rPr>
          <w:rFonts w:ascii="Arial" w:eastAsia="Times New Roman" w:hAnsi="Arial" w:cs="Arial"/>
          <w:b/>
          <w:sz w:val="28"/>
          <w:szCs w:val="28"/>
          <w:lang w:eastAsia="ar-SA" w:bidi="ar-SA"/>
        </w:rPr>
        <w:t>Written by: Rachel Stern</w:t>
      </w:r>
    </w:p>
    <w:p w:rsidR="00A41BDC" w:rsidRPr="00EE756E" w:rsidRDefault="00A41BDC">
      <w:pPr>
        <w:pStyle w:val="WW-Default"/>
        <w:jc w:val="right"/>
        <w:rPr>
          <w:rFonts w:ascii="Arial" w:eastAsia="Times New Roman" w:hAnsi="Arial" w:cs="Arial"/>
          <w:b/>
          <w:sz w:val="28"/>
          <w:szCs w:val="28"/>
          <w:lang w:eastAsia="ar-SA" w:bidi="ar-SA"/>
        </w:rPr>
      </w:pPr>
    </w:p>
    <w:p w:rsidR="00A41BDC" w:rsidRPr="00EE756E" w:rsidRDefault="00A41BDC">
      <w:pPr>
        <w:pStyle w:val="WW-Default"/>
        <w:jc w:val="right"/>
        <w:rPr>
          <w:rFonts w:ascii="Arial" w:eastAsia="Times New Roman" w:hAnsi="Arial" w:cs="Arial"/>
          <w:b/>
          <w:sz w:val="28"/>
          <w:szCs w:val="28"/>
          <w:lang w:eastAsia="ar-SA" w:bidi="ar-SA"/>
        </w:rPr>
      </w:pPr>
    </w:p>
    <w:p w:rsidR="00A41BDC" w:rsidRPr="00EE756E" w:rsidRDefault="00A41BDC">
      <w:pPr>
        <w:pStyle w:val="WW-Default"/>
        <w:jc w:val="right"/>
        <w:rPr>
          <w:rFonts w:ascii="Arial" w:eastAsia="Times New Roman" w:hAnsi="Arial" w:cs="Arial"/>
          <w:b/>
          <w:sz w:val="28"/>
          <w:szCs w:val="28"/>
          <w:lang w:eastAsia="ar-SA" w:bidi="ar-SA"/>
        </w:rPr>
      </w:pPr>
    </w:p>
    <w:p w:rsidR="00A41BDC" w:rsidRPr="00EE756E" w:rsidRDefault="00A41BDC">
      <w:pPr>
        <w:pStyle w:val="WW-Default"/>
        <w:jc w:val="right"/>
        <w:rPr>
          <w:rFonts w:ascii="Arial" w:eastAsia="Times New Roman" w:hAnsi="Arial" w:cs="Arial"/>
          <w:b/>
          <w:sz w:val="28"/>
          <w:szCs w:val="28"/>
          <w:lang w:eastAsia="ar-SA" w:bidi="ar-SA"/>
        </w:rPr>
      </w:pPr>
    </w:p>
    <w:p w:rsidR="00A41BDC" w:rsidRPr="00EE756E" w:rsidRDefault="00A41BDC">
      <w:pPr>
        <w:pStyle w:val="WW-Default"/>
        <w:jc w:val="right"/>
        <w:rPr>
          <w:rFonts w:ascii="Arial" w:eastAsia="Times New Roman" w:hAnsi="Arial" w:cs="Arial"/>
          <w:b/>
          <w:sz w:val="28"/>
          <w:szCs w:val="28"/>
          <w:lang w:eastAsia="ar-SA" w:bidi="ar-SA"/>
        </w:rPr>
      </w:pPr>
    </w:p>
    <w:p w:rsidR="00A41BDC" w:rsidRPr="00EE756E" w:rsidRDefault="00C53CC2">
      <w:pPr>
        <w:pStyle w:val="WW-Default"/>
        <w:tabs>
          <w:tab w:val="left" w:pos="5520"/>
        </w:tabs>
        <w:rPr>
          <w:rFonts w:ascii="Arial" w:eastAsia="Times New Roman" w:hAnsi="Arial" w:cs="Arial"/>
          <w:b/>
          <w:sz w:val="28"/>
          <w:szCs w:val="28"/>
          <w:lang w:eastAsia="ar-SA" w:bidi="ar-SA"/>
        </w:rPr>
      </w:pPr>
      <w:r w:rsidRPr="00EE756E">
        <w:rPr>
          <w:rFonts w:ascii="Arial" w:eastAsia="Times New Roman" w:hAnsi="Arial" w:cs="Arial"/>
          <w:b/>
          <w:sz w:val="28"/>
          <w:szCs w:val="28"/>
          <w:lang w:eastAsia="ar-SA" w:bidi="ar-SA"/>
        </w:rPr>
        <w:tab/>
      </w:r>
    </w:p>
    <w:p w:rsidR="00907F0E" w:rsidRPr="00EE756E" w:rsidRDefault="00907F0E" w:rsidP="00907F0E">
      <w:pPr>
        <w:pStyle w:val="WW-Default"/>
        <w:jc w:val="right"/>
        <w:rPr>
          <w:rFonts w:ascii="Arial" w:eastAsia="Times New Roman" w:hAnsi="Arial" w:cs="Arial"/>
          <w:b/>
          <w:sz w:val="28"/>
          <w:szCs w:val="28"/>
          <w:lang w:eastAsia="ar-SA" w:bidi="ar-SA"/>
        </w:rPr>
      </w:pPr>
      <w:r w:rsidRPr="00EE756E">
        <w:rPr>
          <w:rFonts w:ascii="Arial" w:eastAsia="Times New Roman" w:hAnsi="Arial" w:cs="Arial"/>
          <w:b/>
          <w:sz w:val="28"/>
          <w:szCs w:val="28"/>
          <w:lang w:eastAsia="ar-SA" w:bidi="ar-SA"/>
        </w:rPr>
        <w:t xml:space="preserve">Interviews and original report by: </w:t>
      </w:r>
      <w:r w:rsidR="00977703" w:rsidRPr="00EE756E">
        <w:rPr>
          <w:rFonts w:ascii="Arial" w:eastAsia="Times New Roman" w:hAnsi="Arial" w:cs="Arial"/>
          <w:b/>
          <w:sz w:val="28"/>
          <w:szCs w:val="28"/>
          <w:lang w:eastAsia="ar-SA" w:bidi="ar-SA"/>
        </w:rPr>
        <w:t>Moussa Boureima</w:t>
      </w:r>
      <w:r w:rsidR="00D24F35">
        <w:rPr>
          <w:rFonts w:ascii="Arial" w:eastAsia="Times New Roman" w:hAnsi="Arial" w:cs="Arial"/>
          <w:b/>
          <w:sz w:val="28"/>
          <w:szCs w:val="28"/>
          <w:lang w:eastAsia="ar-SA" w:bidi="ar-SA"/>
        </w:rPr>
        <w:t xml:space="preserve"> and Sodja</w:t>
      </w:r>
    </w:p>
    <w:p w:rsidR="00A41BDC" w:rsidRPr="00EE756E" w:rsidRDefault="00A41BDC">
      <w:pPr>
        <w:pStyle w:val="WW-Default"/>
        <w:jc w:val="right"/>
      </w:pPr>
    </w:p>
    <w:p w:rsidR="00A41BDC" w:rsidRPr="00EE756E" w:rsidRDefault="00A41BDC">
      <w:pPr>
        <w:pStyle w:val="WW-Default"/>
      </w:pPr>
    </w:p>
    <w:p w:rsidR="00A41BDC" w:rsidRPr="00EE756E" w:rsidRDefault="00A41BDC">
      <w:pPr>
        <w:pStyle w:val="WW-Default"/>
      </w:pPr>
    </w:p>
    <w:p w:rsidR="00A41BDC" w:rsidRPr="00EE756E" w:rsidRDefault="00A41BDC"/>
    <w:p w:rsidR="00A41BDC" w:rsidRPr="00EE756E" w:rsidRDefault="00A41BDC"/>
    <w:p w:rsidR="00A41BDC" w:rsidRPr="00EE756E" w:rsidRDefault="00C53CC2">
      <w:pPr>
        <w:pStyle w:val="Heading1"/>
      </w:pPr>
      <w:r w:rsidRPr="00EE756E">
        <w:lastRenderedPageBreak/>
        <w:t xml:space="preserve">INTRODUCTION </w:t>
      </w:r>
    </w:p>
    <w:p w:rsidR="00A41BDC" w:rsidRPr="00EE756E" w:rsidRDefault="00C53CC2">
      <w:r w:rsidRPr="00EE756E">
        <w:t xml:space="preserve">This is a report of the Organisational Baseline Survey </w:t>
      </w:r>
      <w:r w:rsidR="00143F8F" w:rsidRPr="00EE756E">
        <w:t xml:space="preserve">(OBS) </w:t>
      </w:r>
      <w:r w:rsidRPr="00EE756E">
        <w:t xml:space="preserve">carried out in </w:t>
      </w:r>
      <w:r w:rsidR="00383058">
        <w:t xml:space="preserve">March of </w:t>
      </w:r>
      <w:r w:rsidRPr="00EE756E">
        <w:t>201</w:t>
      </w:r>
      <w:r w:rsidR="00CE7CF4">
        <w:t>2</w:t>
      </w:r>
      <w:r w:rsidRPr="00EE756E">
        <w:t xml:space="preserve">. The interviews were conducted at </w:t>
      </w:r>
      <w:r w:rsidR="00EE756E" w:rsidRPr="00EE756E">
        <w:t>1</w:t>
      </w:r>
      <w:r w:rsidR="00CE7CF4">
        <w:t>1</w:t>
      </w:r>
      <w:r w:rsidRPr="00EE756E">
        <w:t xml:space="preserve"> organisations that were working or collaborating with farmers and/or the community in </w:t>
      </w:r>
      <w:r w:rsidR="00EE756E" w:rsidRPr="00EE756E">
        <w:t>Fakara,</w:t>
      </w:r>
      <w:r w:rsidRPr="00EE756E">
        <w:t xml:space="preserve"> </w:t>
      </w:r>
      <w:r w:rsidR="00EE756E" w:rsidRPr="00EE756E">
        <w:t>which is in the Kollo Department of</w:t>
      </w:r>
      <w:r w:rsidR="00907F0E" w:rsidRPr="00EE756E">
        <w:t xml:space="preserve"> </w:t>
      </w:r>
      <w:r w:rsidR="00EE756E" w:rsidRPr="00EE756E">
        <w:t>Niger</w:t>
      </w:r>
      <w:r w:rsidRPr="00EE756E">
        <w:t xml:space="preserve">. </w:t>
      </w:r>
      <w:r w:rsidR="00EB3DF7" w:rsidRPr="00EE756E">
        <w:t xml:space="preserve">The </w:t>
      </w:r>
      <w:r w:rsidR="00EE756E" w:rsidRPr="00EE756E">
        <w:t xml:space="preserve">research site is part of central Sahel's bio-climatic zone, with strictly monomodal rainfall distribution centred in August. </w:t>
      </w:r>
      <w:r w:rsidR="00046F42">
        <w:t xml:space="preserve">The area suffers from high rainfall variability and erratic droughts as well as soils which are predominantly sandy with inherently low fertility. The agricultural system is made up of two agrarian cultures, Fulani pastoralists and </w:t>
      </w:r>
      <w:r w:rsidR="00046F42" w:rsidRPr="00046F42">
        <w:t>Jerma crop-farmers</w:t>
      </w:r>
      <w:r w:rsidR="00046F42">
        <w:t xml:space="preserve"> whose staple is millet and secondary crop</w:t>
      </w:r>
      <w:r w:rsidR="009A4744">
        <w:t>s</w:t>
      </w:r>
      <w:r w:rsidR="00046F42">
        <w:t xml:space="preserve"> either dual purpose legumes (cowpea, bambara nut, ground nut) or cash crops (sesame, sorrel).  </w:t>
      </w:r>
    </w:p>
    <w:p w:rsidR="00A41BDC" w:rsidRPr="00EE756E" w:rsidRDefault="00C53CC2">
      <w:r w:rsidRPr="00EE756E">
        <w:t xml:space="preserve"> CCAFS' organisational-level baseline studies supplement the quantitative household baseline surveys and the qualitative village baseline studies at the same locations. </w:t>
      </w:r>
    </w:p>
    <w:p w:rsidR="00A41BDC" w:rsidRPr="00EE756E" w:rsidRDefault="00C53CC2">
      <w:r w:rsidRPr="00EE756E">
        <w:t xml:space="preserve">The objectives of the organisational baseline study are to: </w:t>
      </w:r>
    </w:p>
    <w:p w:rsidR="00A41BDC" w:rsidRPr="00EE756E" w:rsidRDefault="00C53CC2">
      <w:pPr>
        <w:numPr>
          <w:ilvl w:val="0"/>
          <w:numId w:val="2"/>
        </w:numPr>
      </w:pPr>
      <w:r w:rsidRPr="00EE756E">
        <w:t xml:space="preserve">Provide indicators to allow us to monitor changes in behaviours and practices of locally relevant organisations over time </w:t>
      </w:r>
    </w:p>
    <w:p w:rsidR="00A41BDC" w:rsidRPr="00EE756E" w:rsidRDefault="00C53CC2">
      <w:pPr>
        <w:numPr>
          <w:ilvl w:val="0"/>
          <w:numId w:val="2"/>
        </w:numPr>
      </w:pPr>
      <w:r w:rsidRPr="00EE756E">
        <w:t xml:space="preserve">Understand the provision of information/services at the local level that informs farmers’ decision making about their livelihood strategies in response to climate change </w:t>
      </w:r>
    </w:p>
    <w:p w:rsidR="00A41BDC" w:rsidRPr="00EE756E" w:rsidRDefault="00C53CC2">
      <w:pPr>
        <w:pStyle w:val="Heading1"/>
      </w:pPr>
      <w:r w:rsidRPr="00EE756E">
        <w:t xml:space="preserve">ORGANISATIONS INTERVIEWED </w:t>
      </w:r>
    </w:p>
    <w:p w:rsidR="00143F8F" w:rsidRPr="00EE756E" w:rsidRDefault="00143F8F">
      <w:r w:rsidRPr="00EE756E">
        <w:t xml:space="preserve">Prior to this organisational study, CCAFS conducted a participatory village study within the </w:t>
      </w:r>
      <w:r w:rsidR="00DF70BC">
        <w:t>Kollo</w:t>
      </w:r>
      <w:r w:rsidRPr="00EE756E">
        <w:t xml:space="preserve"> site. Participants of the village study were asked to create an institutional landscape of their community by listing the most important organisations that were active in the area and then providing information on how they were involved in the community. Specifically, the participants were asked which organisations were involved in food security activities, food crisis situations, and natural resource management (NRM) work. CCAFS then took this list of organisations and provided it to the </w:t>
      </w:r>
      <w:r w:rsidR="00571BAE">
        <w:t>interviewers</w:t>
      </w:r>
      <w:r w:rsidRPr="00EE756E">
        <w:t xml:space="preserve"> conducting the </w:t>
      </w:r>
      <w:r w:rsidR="008D2710" w:rsidRPr="008D2710">
        <w:t>Organisational Baseline Survey</w:t>
      </w:r>
      <w:r w:rsidRPr="00EE756E">
        <w:t>. The interviewer</w:t>
      </w:r>
      <w:r w:rsidR="00571BAE">
        <w:t>s were</w:t>
      </w:r>
      <w:r w:rsidRPr="00EE756E">
        <w:t xml:space="preserve"> given leeway to eliminate an organisation </w:t>
      </w:r>
      <w:r w:rsidR="00D70AAF">
        <w:t>they</w:t>
      </w:r>
      <w:r w:rsidRPr="00EE756E">
        <w:t xml:space="preserve"> believed was not relevant and to add any organisations that may have been left out of the village study discussions.</w:t>
      </w:r>
    </w:p>
    <w:p w:rsidR="00A41BDC" w:rsidRPr="00EE756E" w:rsidRDefault="00C53CC2">
      <w:pPr>
        <w:rPr>
          <w:b/>
        </w:rPr>
      </w:pPr>
      <w:r w:rsidRPr="00EE756E">
        <w:t xml:space="preserve">The village survey generated </w:t>
      </w:r>
      <w:r w:rsidR="00143F8F" w:rsidRPr="00EE756E">
        <w:t xml:space="preserve">a list of </w:t>
      </w:r>
      <w:r w:rsidR="00DF70BC">
        <w:t>14 organisations for this site and interviews were conducted at 11 organisations. The</w:t>
      </w:r>
      <w:r w:rsidR="009A4744">
        <w:t xml:space="preserve"> interviewer</w:t>
      </w:r>
      <w:r w:rsidR="00571BAE">
        <w:t>s</w:t>
      </w:r>
      <w:r w:rsidR="009A4744">
        <w:t xml:space="preserve"> did not include</w:t>
      </w:r>
      <w:r w:rsidR="00DF70BC">
        <w:t xml:space="preserve"> details as to why certain organisations were included and others were not. </w:t>
      </w:r>
    </w:p>
    <w:p w:rsidR="00A41BDC" w:rsidRPr="00EE756E" w:rsidRDefault="00A41BDC">
      <w:pPr>
        <w:pStyle w:val="WW-Default"/>
        <w:rPr>
          <w:b/>
        </w:rPr>
      </w:pPr>
    </w:p>
    <w:p w:rsidR="00A41BDC" w:rsidRPr="00EE756E" w:rsidRDefault="00C53CC2">
      <w:r w:rsidRPr="00EE756E">
        <w:t>Tabulated below is the list of organisations interviewed with a brief description of their activities.</w:t>
      </w:r>
    </w:p>
    <w:p w:rsidR="00A41BDC" w:rsidRPr="00EE756E" w:rsidRDefault="00C53CC2">
      <w:r w:rsidRPr="00EE756E">
        <w:t xml:space="preserve"> </w:t>
      </w:r>
    </w:p>
    <w:tbl>
      <w:tblPr>
        <w:tblW w:w="10248" w:type="dxa"/>
        <w:tblInd w:w="108" w:type="dxa"/>
        <w:tblLayout w:type="fixed"/>
        <w:tblLook w:val="0000"/>
      </w:tblPr>
      <w:tblGrid>
        <w:gridCol w:w="2509"/>
        <w:gridCol w:w="7739"/>
      </w:tblGrid>
      <w:tr w:rsidR="00A41BDC" w:rsidRPr="00EE756E" w:rsidTr="0086343C">
        <w:tc>
          <w:tcPr>
            <w:tcW w:w="2509" w:type="dxa"/>
            <w:tcBorders>
              <w:top w:val="single" w:sz="4" w:space="0" w:color="000000"/>
              <w:left w:val="single" w:sz="4" w:space="0" w:color="000000"/>
              <w:bottom w:val="single" w:sz="4" w:space="0" w:color="000000"/>
            </w:tcBorders>
            <w:shd w:val="clear" w:color="auto" w:fill="auto"/>
          </w:tcPr>
          <w:p w:rsidR="00A41BDC" w:rsidRPr="00EE756E" w:rsidRDefault="00C53CC2">
            <w:pPr>
              <w:pStyle w:val="Heading2"/>
            </w:pPr>
            <w:r w:rsidRPr="00EE756E">
              <w:t>Organisation</w:t>
            </w:r>
          </w:p>
        </w:tc>
        <w:tc>
          <w:tcPr>
            <w:tcW w:w="7739" w:type="dxa"/>
            <w:tcBorders>
              <w:top w:val="single" w:sz="4" w:space="0" w:color="000000"/>
              <w:left w:val="single" w:sz="4" w:space="0" w:color="000000"/>
              <w:bottom w:val="single" w:sz="4" w:space="0" w:color="000000"/>
              <w:right w:val="single" w:sz="4" w:space="0" w:color="000000"/>
            </w:tcBorders>
            <w:shd w:val="clear" w:color="auto" w:fill="auto"/>
          </w:tcPr>
          <w:p w:rsidR="00A41BDC" w:rsidRPr="00EE756E" w:rsidRDefault="00C53CC2">
            <w:pPr>
              <w:pStyle w:val="Heading2"/>
            </w:pPr>
            <w:r w:rsidRPr="00EE756E">
              <w:t>Main areas of activity</w:t>
            </w:r>
          </w:p>
        </w:tc>
      </w:tr>
      <w:tr w:rsidR="00D70AAF" w:rsidRPr="00EE756E" w:rsidTr="0086343C">
        <w:tc>
          <w:tcPr>
            <w:tcW w:w="2509" w:type="dxa"/>
            <w:tcBorders>
              <w:top w:val="single" w:sz="4" w:space="0" w:color="000000"/>
              <w:left w:val="single" w:sz="4" w:space="0" w:color="000000"/>
              <w:bottom w:val="single" w:sz="4" w:space="0" w:color="000000"/>
            </w:tcBorders>
            <w:shd w:val="clear" w:color="auto" w:fill="auto"/>
          </w:tcPr>
          <w:p w:rsidR="00D70AAF" w:rsidRPr="00231992" w:rsidRDefault="00A27502" w:rsidP="006165E7">
            <w:pPr>
              <w:widowControl/>
              <w:suppressAutoHyphens w:val="0"/>
              <w:autoSpaceDE/>
              <w:spacing w:before="0" w:after="200" w:line="276" w:lineRule="auto"/>
            </w:pPr>
            <w:r>
              <w:t>CAS (</w:t>
            </w:r>
            <w:r w:rsidR="00D70AAF" w:rsidRPr="00231992">
              <w:t>Communal Agricultural Service</w:t>
            </w:r>
            <w:r>
              <w:t>)</w:t>
            </w:r>
            <w:r w:rsidR="00D70AAF" w:rsidRPr="00231992">
              <w:t xml:space="preserve"> </w:t>
            </w:r>
          </w:p>
        </w:tc>
        <w:tc>
          <w:tcPr>
            <w:tcW w:w="7739" w:type="dxa"/>
            <w:tcBorders>
              <w:top w:val="single" w:sz="4" w:space="0" w:color="000000"/>
              <w:left w:val="single" w:sz="4" w:space="0" w:color="000000"/>
              <w:bottom w:val="single" w:sz="4" w:space="0" w:color="000000"/>
              <w:right w:val="single" w:sz="4" w:space="0" w:color="000000"/>
            </w:tcBorders>
            <w:shd w:val="clear" w:color="auto" w:fill="auto"/>
          </w:tcPr>
          <w:p w:rsidR="00D70AAF" w:rsidRPr="00231992" w:rsidRDefault="00D70AAF" w:rsidP="006165E7">
            <w:pPr>
              <w:widowControl/>
              <w:suppressAutoHyphens w:val="0"/>
              <w:autoSpaceDE/>
              <w:spacing w:before="0" w:after="200" w:line="276" w:lineRule="auto"/>
            </w:pPr>
            <w:r w:rsidRPr="00231992">
              <w:t xml:space="preserve"> offers support and advice to farmers, as well as monitoring rain-fed crops and horticulture. </w:t>
            </w:r>
          </w:p>
        </w:tc>
      </w:tr>
      <w:tr w:rsidR="00D70AAF" w:rsidRPr="00EE756E" w:rsidTr="0086343C">
        <w:tc>
          <w:tcPr>
            <w:tcW w:w="2509" w:type="dxa"/>
            <w:tcBorders>
              <w:top w:val="single" w:sz="4" w:space="0" w:color="000000"/>
              <w:left w:val="single" w:sz="4" w:space="0" w:color="000000"/>
              <w:bottom w:val="single" w:sz="4" w:space="0" w:color="000000"/>
            </w:tcBorders>
            <w:shd w:val="clear" w:color="auto" w:fill="auto"/>
          </w:tcPr>
          <w:p w:rsidR="00D70AAF" w:rsidRPr="00231992" w:rsidRDefault="00A27502" w:rsidP="006165E7">
            <w:pPr>
              <w:widowControl/>
              <w:suppressAutoHyphens w:val="0"/>
              <w:autoSpaceDE/>
              <w:spacing w:before="0" w:after="200" w:line="276" w:lineRule="auto"/>
            </w:pPr>
            <w:r>
              <w:t>CI (</w:t>
            </w:r>
            <w:r w:rsidR="00D70AAF" w:rsidRPr="00231992">
              <w:t>Care International</w:t>
            </w:r>
            <w:r>
              <w:t>)</w:t>
            </w:r>
            <w:r w:rsidR="00D70AAF" w:rsidRPr="00231992">
              <w:t xml:space="preserve"> </w:t>
            </w:r>
          </w:p>
        </w:tc>
        <w:tc>
          <w:tcPr>
            <w:tcW w:w="7739" w:type="dxa"/>
            <w:tcBorders>
              <w:top w:val="single" w:sz="4" w:space="0" w:color="000000"/>
              <w:left w:val="single" w:sz="4" w:space="0" w:color="000000"/>
              <w:bottom w:val="single" w:sz="4" w:space="0" w:color="000000"/>
              <w:right w:val="single" w:sz="4" w:space="0" w:color="000000"/>
            </w:tcBorders>
            <w:shd w:val="clear" w:color="auto" w:fill="auto"/>
          </w:tcPr>
          <w:p w:rsidR="00D70AAF" w:rsidRPr="00231992" w:rsidRDefault="00D70AAF" w:rsidP="006165E7">
            <w:pPr>
              <w:widowControl/>
              <w:suppressAutoHyphens w:val="0"/>
              <w:autoSpaceDE/>
              <w:spacing w:before="0" w:after="200" w:line="276" w:lineRule="auto"/>
            </w:pPr>
            <w:r w:rsidRPr="00231992">
              <w:t xml:space="preserve"> is primarily involved in improving literacy, enhancing saving activities and creating cereal banks for women in the area. </w:t>
            </w:r>
          </w:p>
        </w:tc>
      </w:tr>
      <w:tr w:rsidR="00D70AAF" w:rsidRPr="00EE756E" w:rsidTr="0086343C">
        <w:tc>
          <w:tcPr>
            <w:tcW w:w="2509" w:type="dxa"/>
            <w:tcBorders>
              <w:top w:val="single" w:sz="4" w:space="0" w:color="000000"/>
              <w:left w:val="single" w:sz="4" w:space="0" w:color="000000"/>
              <w:bottom w:val="single" w:sz="4" w:space="0" w:color="000000"/>
            </w:tcBorders>
            <w:shd w:val="clear" w:color="auto" w:fill="auto"/>
          </w:tcPr>
          <w:p w:rsidR="00D70AAF" w:rsidRPr="00231992" w:rsidRDefault="00A27502" w:rsidP="006165E7">
            <w:pPr>
              <w:widowControl/>
              <w:suppressAutoHyphens w:val="0"/>
              <w:autoSpaceDE/>
              <w:spacing w:before="0" w:after="200" w:line="276" w:lineRule="auto"/>
            </w:pPr>
            <w:r>
              <w:t>CLS (</w:t>
            </w:r>
            <w:r w:rsidR="00D70AAF" w:rsidRPr="00231992">
              <w:t xml:space="preserve">Communal </w:t>
            </w:r>
            <w:r>
              <w:lastRenderedPageBreak/>
              <w:t>Livestock Service</w:t>
            </w:r>
            <w:r w:rsidR="00D70AAF" w:rsidRPr="00231992">
              <w:t>)</w:t>
            </w:r>
          </w:p>
        </w:tc>
        <w:tc>
          <w:tcPr>
            <w:tcW w:w="7739" w:type="dxa"/>
            <w:tcBorders>
              <w:top w:val="single" w:sz="4" w:space="0" w:color="000000"/>
              <w:left w:val="single" w:sz="4" w:space="0" w:color="000000"/>
              <w:bottom w:val="single" w:sz="4" w:space="0" w:color="000000"/>
              <w:right w:val="single" w:sz="4" w:space="0" w:color="000000"/>
            </w:tcBorders>
            <w:shd w:val="clear" w:color="auto" w:fill="auto"/>
          </w:tcPr>
          <w:p w:rsidR="00D70AAF" w:rsidRPr="00231992" w:rsidRDefault="00D70AAF" w:rsidP="006165E7">
            <w:pPr>
              <w:widowControl/>
              <w:suppressAutoHyphens w:val="0"/>
              <w:autoSpaceDE/>
              <w:spacing w:before="0" w:after="200" w:line="276" w:lineRule="auto"/>
            </w:pPr>
            <w:r w:rsidRPr="00231992">
              <w:lastRenderedPageBreak/>
              <w:t xml:space="preserve"> fights poverty by restocking herds and provides training in sheep and cow fattening </w:t>
            </w:r>
            <w:r w:rsidRPr="00231992">
              <w:lastRenderedPageBreak/>
              <w:t xml:space="preserve">techniques. </w:t>
            </w:r>
          </w:p>
        </w:tc>
      </w:tr>
      <w:tr w:rsidR="00D70AAF" w:rsidRPr="00EE756E" w:rsidTr="0086343C">
        <w:tc>
          <w:tcPr>
            <w:tcW w:w="2509" w:type="dxa"/>
            <w:tcBorders>
              <w:top w:val="single" w:sz="4" w:space="0" w:color="000000"/>
              <w:left w:val="single" w:sz="4" w:space="0" w:color="000000"/>
              <w:bottom w:val="single" w:sz="4" w:space="0" w:color="000000"/>
            </w:tcBorders>
            <w:shd w:val="clear" w:color="auto" w:fill="auto"/>
          </w:tcPr>
          <w:p w:rsidR="00D70AAF" w:rsidRPr="00231992" w:rsidRDefault="00A27502" w:rsidP="00A27502">
            <w:pPr>
              <w:widowControl/>
              <w:suppressAutoHyphens w:val="0"/>
              <w:autoSpaceDE/>
              <w:spacing w:before="0" w:after="200" w:line="276" w:lineRule="auto"/>
            </w:pPr>
            <w:r w:rsidRPr="00A27502">
              <w:lastRenderedPageBreak/>
              <w:t>DU</w:t>
            </w:r>
            <w:r>
              <w:t xml:space="preserve"> (</w:t>
            </w:r>
            <w:r w:rsidR="00D70AAF" w:rsidRPr="00231992">
              <w:t>Dantiandou Union)</w:t>
            </w:r>
          </w:p>
        </w:tc>
        <w:tc>
          <w:tcPr>
            <w:tcW w:w="7739" w:type="dxa"/>
            <w:tcBorders>
              <w:top w:val="single" w:sz="4" w:space="0" w:color="000000"/>
              <w:left w:val="single" w:sz="4" w:space="0" w:color="000000"/>
              <w:bottom w:val="single" w:sz="4" w:space="0" w:color="000000"/>
              <w:right w:val="single" w:sz="4" w:space="0" w:color="000000"/>
            </w:tcBorders>
            <w:shd w:val="clear" w:color="auto" w:fill="auto"/>
          </w:tcPr>
          <w:p w:rsidR="00D70AAF" w:rsidRPr="00231992" w:rsidRDefault="00D70AAF" w:rsidP="006165E7">
            <w:pPr>
              <w:widowControl/>
              <w:suppressAutoHyphens w:val="0"/>
              <w:autoSpaceDE/>
              <w:spacing w:before="0" w:after="200" w:line="276" w:lineRule="auto"/>
            </w:pPr>
            <w:r w:rsidRPr="00231992">
              <w:t xml:space="preserve"> works to improve literacy and help people to build savings. </w:t>
            </w:r>
          </w:p>
        </w:tc>
      </w:tr>
      <w:tr w:rsidR="00D70AAF" w:rsidRPr="00EE756E" w:rsidTr="0086343C">
        <w:tc>
          <w:tcPr>
            <w:tcW w:w="2509" w:type="dxa"/>
            <w:tcBorders>
              <w:top w:val="single" w:sz="4" w:space="0" w:color="000000"/>
              <w:left w:val="single" w:sz="4" w:space="0" w:color="000000"/>
              <w:bottom w:val="single" w:sz="4" w:space="0" w:color="000000"/>
            </w:tcBorders>
            <w:shd w:val="clear" w:color="auto" w:fill="auto"/>
          </w:tcPr>
          <w:p w:rsidR="00D70AAF" w:rsidRPr="00231992" w:rsidRDefault="00A27502" w:rsidP="006165E7">
            <w:pPr>
              <w:widowControl/>
              <w:suppressAutoHyphens w:val="0"/>
              <w:autoSpaceDE/>
              <w:spacing w:before="0" w:after="200" w:line="276" w:lineRule="auto"/>
            </w:pPr>
            <w:r>
              <w:t>FU (Fameye Union</w:t>
            </w:r>
            <w:r w:rsidR="00D70AAF" w:rsidRPr="00231992">
              <w:t>)</w:t>
            </w:r>
          </w:p>
        </w:tc>
        <w:tc>
          <w:tcPr>
            <w:tcW w:w="7739" w:type="dxa"/>
            <w:tcBorders>
              <w:top w:val="single" w:sz="4" w:space="0" w:color="000000"/>
              <w:left w:val="single" w:sz="4" w:space="0" w:color="000000"/>
              <w:bottom w:val="single" w:sz="4" w:space="0" w:color="000000"/>
              <w:right w:val="single" w:sz="4" w:space="0" w:color="000000"/>
            </w:tcBorders>
            <w:shd w:val="clear" w:color="auto" w:fill="auto"/>
          </w:tcPr>
          <w:p w:rsidR="00D70AAF" w:rsidRPr="00231992" w:rsidRDefault="00D70AAF" w:rsidP="006165E7">
            <w:pPr>
              <w:widowControl/>
              <w:suppressAutoHyphens w:val="0"/>
              <w:autoSpaceDE/>
              <w:spacing w:before="0" w:after="200" w:line="276" w:lineRule="auto"/>
            </w:pPr>
            <w:r w:rsidRPr="00231992">
              <w:t xml:space="preserve"> provides training on rainfed farming, sheep fattening and horticulture. It is also involved in the restoration of degraded lands and tree planting. Finally it implements warrantage, cereal banks and works to mitigate the stress of poor harvests on the community.  </w:t>
            </w:r>
          </w:p>
        </w:tc>
      </w:tr>
      <w:tr w:rsidR="00D70AAF" w:rsidRPr="00EE756E" w:rsidTr="0086343C">
        <w:tc>
          <w:tcPr>
            <w:tcW w:w="2509" w:type="dxa"/>
            <w:tcBorders>
              <w:top w:val="single" w:sz="4" w:space="0" w:color="000000"/>
              <w:left w:val="single" w:sz="4" w:space="0" w:color="000000"/>
              <w:bottom w:val="single" w:sz="4" w:space="0" w:color="000000"/>
            </w:tcBorders>
            <w:shd w:val="clear" w:color="auto" w:fill="auto"/>
          </w:tcPr>
          <w:p w:rsidR="00D70AAF" w:rsidRPr="00231992" w:rsidRDefault="00A27502" w:rsidP="006165E7">
            <w:pPr>
              <w:widowControl/>
              <w:suppressAutoHyphens w:val="0"/>
              <w:autoSpaceDE/>
              <w:spacing w:before="0" w:after="200" w:line="276" w:lineRule="auto"/>
            </w:pPr>
            <w:r>
              <w:t>GEF (</w:t>
            </w:r>
            <w:r w:rsidR="00D70AAF" w:rsidRPr="00231992">
              <w:t xml:space="preserve">Global </w:t>
            </w:r>
            <w:r>
              <w:t>Environmental Forum</w:t>
            </w:r>
            <w:r w:rsidR="00D70AAF" w:rsidRPr="00231992">
              <w:t>)</w:t>
            </w:r>
          </w:p>
        </w:tc>
        <w:tc>
          <w:tcPr>
            <w:tcW w:w="7739" w:type="dxa"/>
            <w:tcBorders>
              <w:top w:val="single" w:sz="4" w:space="0" w:color="000000"/>
              <w:left w:val="single" w:sz="4" w:space="0" w:color="000000"/>
              <w:bottom w:val="single" w:sz="4" w:space="0" w:color="000000"/>
              <w:right w:val="single" w:sz="4" w:space="0" w:color="000000"/>
            </w:tcBorders>
            <w:shd w:val="clear" w:color="auto" w:fill="auto"/>
          </w:tcPr>
          <w:p w:rsidR="00D70AAF" w:rsidRPr="00231992" w:rsidRDefault="00D70AAF" w:rsidP="006165E7">
            <w:pPr>
              <w:widowControl/>
              <w:suppressAutoHyphens w:val="0"/>
              <w:autoSpaceDE/>
              <w:spacing w:before="0" w:after="200" w:line="276" w:lineRule="auto"/>
            </w:pPr>
            <w:r w:rsidRPr="00231992">
              <w:t xml:space="preserve">is dedicated to the  restoration of eroded lands. Current activities in the area include the construction of stone dykes and plantation of Andropogon. </w:t>
            </w:r>
          </w:p>
        </w:tc>
      </w:tr>
      <w:tr w:rsidR="00D70AAF" w:rsidRPr="00EE756E" w:rsidTr="0086343C">
        <w:tc>
          <w:tcPr>
            <w:tcW w:w="2509" w:type="dxa"/>
            <w:tcBorders>
              <w:top w:val="single" w:sz="4" w:space="0" w:color="000000"/>
              <w:left w:val="single" w:sz="4" w:space="0" w:color="000000"/>
              <w:bottom w:val="single" w:sz="4" w:space="0" w:color="000000"/>
            </w:tcBorders>
            <w:shd w:val="clear" w:color="auto" w:fill="auto"/>
          </w:tcPr>
          <w:p w:rsidR="00D70AAF" w:rsidRPr="00231992" w:rsidRDefault="00D70AAF" w:rsidP="006165E7">
            <w:pPr>
              <w:widowControl/>
              <w:suppressAutoHyphens w:val="0"/>
              <w:autoSpaceDE/>
              <w:spacing w:before="0" w:after="200" w:line="276" w:lineRule="auto"/>
            </w:pPr>
            <w:r w:rsidRPr="00231992">
              <w:t>ILRI</w:t>
            </w:r>
          </w:p>
        </w:tc>
        <w:tc>
          <w:tcPr>
            <w:tcW w:w="7739" w:type="dxa"/>
            <w:tcBorders>
              <w:top w:val="single" w:sz="4" w:space="0" w:color="000000"/>
              <w:left w:val="single" w:sz="4" w:space="0" w:color="000000"/>
              <w:bottom w:val="single" w:sz="4" w:space="0" w:color="000000"/>
              <w:right w:val="single" w:sz="4" w:space="0" w:color="000000"/>
            </w:tcBorders>
            <w:shd w:val="clear" w:color="auto" w:fill="auto"/>
          </w:tcPr>
          <w:p w:rsidR="00D70AAF" w:rsidRPr="00231992" w:rsidRDefault="00D70AAF" w:rsidP="006165E7">
            <w:pPr>
              <w:widowControl/>
              <w:suppressAutoHyphens w:val="0"/>
              <w:autoSpaceDE/>
              <w:spacing w:before="0" w:after="200" w:line="276" w:lineRule="auto"/>
            </w:pPr>
            <w:r w:rsidRPr="00231992">
              <w:t xml:space="preserve"> is focused on livestock health, reproduction, feed, censuses and monitoring, sheep fattening, and monitoring biomasses and water points</w:t>
            </w:r>
          </w:p>
        </w:tc>
      </w:tr>
      <w:tr w:rsidR="00D70AAF" w:rsidRPr="00EE756E" w:rsidTr="0086343C">
        <w:tc>
          <w:tcPr>
            <w:tcW w:w="2509" w:type="dxa"/>
            <w:tcBorders>
              <w:top w:val="single" w:sz="4" w:space="0" w:color="000000"/>
              <w:left w:val="single" w:sz="4" w:space="0" w:color="000000"/>
              <w:bottom w:val="single" w:sz="4" w:space="0" w:color="000000"/>
            </w:tcBorders>
            <w:shd w:val="clear" w:color="auto" w:fill="auto"/>
          </w:tcPr>
          <w:p w:rsidR="00D70AAF" w:rsidRPr="00231992" w:rsidRDefault="00A27502" w:rsidP="006165E7">
            <w:pPr>
              <w:widowControl/>
              <w:suppressAutoHyphens w:val="0"/>
              <w:autoSpaceDE/>
              <w:spacing w:before="0" w:after="200" w:line="276" w:lineRule="auto"/>
            </w:pPr>
            <w:r>
              <w:t>MP (The Moringa Project</w:t>
            </w:r>
            <w:r w:rsidR="00D70AAF" w:rsidRPr="00231992">
              <w:t>)</w:t>
            </w:r>
          </w:p>
        </w:tc>
        <w:tc>
          <w:tcPr>
            <w:tcW w:w="7739" w:type="dxa"/>
            <w:tcBorders>
              <w:top w:val="single" w:sz="4" w:space="0" w:color="000000"/>
              <w:left w:val="single" w:sz="4" w:space="0" w:color="000000"/>
              <w:bottom w:val="single" w:sz="4" w:space="0" w:color="000000"/>
              <w:right w:val="single" w:sz="4" w:space="0" w:color="000000"/>
            </w:tcBorders>
            <w:shd w:val="clear" w:color="auto" w:fill="auto"/>
          </w:tcPr>
          <w:p w:rsidR="00D70AAF" w:rsidRPr="00231992" w:rsidRDefault="00D70AAF" w:rsidP="006165E7">
            <w:pPr>
              <w:widowControl/>
              <w:suppressAutoHyphens w:val="0"/>
              <w:autoSpaceDE/>
              <w:spacing w:before="0" w:after="200" w:line="276" w:lineRule="auto"/>
            </w:pPr>
            <w:r w:rsidRPr="00231992">
              <w:t xml:space="preserve"> sensitizes farmers to the importance of moringa and offers training on planting, growing and production techniques.</w:t>
            </w:r>
          </w:p>
        </w:tc>
      </w:tr>
      <w:tr w:rsidR="00D70AAF" w:rsidRPr="00EE756E" w:rsidTr="0086343C">
        <w:tc>
          <w:tcPr>
            <w:tcW w:w="2509" w:type="dxa"/>
            <w:tcBorders>
              <w:top w:val="single" w:sz="4" w:space="0" w:color="000000"/>
              <w:left w:val="single" w:sz="4" w:space="0" w:color="000000"/>
              <w:bottom w:val="single" w:sz="4" w:space="0" w:color="000000"/>
            </w:tcBorders>
            <w:shd w:val="clear" w:color="auto" w:fill="auto"/>
          </w:tcPr>
          <w:p w:rsidR="00D70AAF" w:rsidRPr="00231992" w:rsidRDefault="00A27502" w:rsidP="00A27502">
            <w:pPr>
              <w:widowControl/>
              <w:suppressAutoHyphens w:val="0"/>
              <w:autoSpaceDE/>
              <w:spacing w:before="0" w:after="200" w:line="276" w:lineRule="auto"/>
            </w:pPr>
            <w:r>
              <w:t>ONG (ONG Vie</w:t>
            </w:r>
            <w:r w:rsidR="00D70AAF" w:rsidRPr="00231992">
              <w:t>)</w:t>
            </w:r>
          </w:p>
        </w:tc>
        <w:tc>
          <w:tcPr>
            <w:tcW w:w="7739" w:type="dxa"/>
            <w:tcBorders>
              <w:top w:val="single" w:sz="4" w:space="0" w:color="000000"/>
              <w:left w:val="single" w:sz="4" w:space="0" w:color="000000"/>
              <w:bottom w:val="single" w:sz="4" w:space="0" w:color="000000"/>
              <w:right w:val="single" w:sz="4" w:space="0" w:color="000000"/>
            </w:tcBorders>
            <w:shd w:val="clear" w:color="auto" w:fill="auto"/>
          </w:tcPr>
          <w:p w:rsidR="00D70AAF" w:rsidRPr="00231992" w:rsidRDefault="00D70AAF" w:rsidP="006165E7">
            <w:pPr>
              <w:widowControl/>
              <w:suppressAutoHyphens w:val="0"/>
              <w:autoSpaceDE/>
              <w:spacing w:before="0" w:after="200" w:line="276" w:lineRule="auto"/>
            </w:pPr>
            <w:r w:rsidRPr="00231992">
              <w:t xml:space="preserve"> is involved in educating children and adults (primarily women), enhancing female leadership, encouraging saving and promoting horticulture. </w:t>
            </w:r>
          </w:p>
        </w:tc>
      </w:tr>
      <w:tr w:rsidR="00D70AAF" w:rsidRPr="00EE756E" w:rsidTr="0086343C">
        <w:tc>
          <w:tcPr>
            <w:tcW w:w="2509" w:type="dxa"/>
            <w:tcBorders>
              <w:top w:val="single" w:sz="4" w:space="0" w:color="000000"/>
              <w:left w:val="single" w:sz="4" w:space="0" w:color="000000"/>
              <w:bottom w:val="single" w:sz="4" w:space="0" w:color="000000"/>
            </w:tcBorders>
            <w:shd w:val="clear" w:color="auto" w:fill="auto"/>
          </w:tcPr>
          <w:p w:rsidR="00D70AAF" w:rsidRPr="00231992" w:rsidRDefault="00A27502" w:rsidP="006165E7">
            <w:pPr>
              <w:widowControl/>
              <w:suppressAutoHyphens w:val="0"/>
              <w:autoSpaceDE/>
              <w:spacing w:before="0" w:after="200" w:line="276" w:lineRule="auto"/>
            </w:pPr>
            <w:r>
              <w:t>PS (Primary School</w:t>
            </w:r>
            <w:r w:rsidR="00D70AAF" w:rsidRPr="00231992">
              <w:t>)</w:t>
            </w:r>
          </w:p>
        </w:tc>
        <w:tc>
          <w:tcPr>
            <w:tcW w:w="7739" w:type="dxa"/>
            <w:tcBorders>
              <w:top w:val="single" w:sz="4" w:space="0" w:color="000000"/>
              <w:left w:val="single" w:sz="4" w:space="0" w:color="000000"/>
              <w:bottom w:val="single" w:sz="4" w:space="0" w:color="000000"/>
              <w:right w:val="single" w:sz="4" w:space="0" w:color="000000"/>
            </w:tcBorders>
            <w:shd w:val="clear" w:color="auto" w:fill="auto"/>
          </w:tcPr>
          <w:p w:rsidR="00D70AAF" w:rsidRPr="00231992" w:rsidRDefault="00D70AAF" w:rsidP="006165E7">
            <w:pPr>
              <w:widowControl/>
              <w:suppressAutoHyphens w:val="0"/>
              <w:autoSpaceDE/>
              <w:spacing w:before="0" w:after="200" w:line="276" w:lineRule="auto"/>
            </w:pPr>
            <w:r w:rsidRPr="00231992">
              <w:t xml:space="preserve">is the local primary school which lists its primary areas of focus as education, hygiene and health. </w:t>
            </w:r>
          </w:p>
        </w:tc>
      </w:tr>
      <w:tr w:rsidR="00D70AAF" w:rsidRPr="00EE756E" w:rsidTr="0086343C">
        <w:tc>
          <w:tcPr>
            <w:tcW w:w="2509" w:type="dxa"/>
            <w:tcBorders>
              <w:top w:val="single" w:sz="4" w:space="0" w:color="000000"/>
              <w:left w:val="single" w:sz="4" w:space="0" w:color="000000"/>
              <w:bottom w:val="single" w:sz="4" w:space="0" w:color="000000"/>
            </w:tcBorders>
            <w:shd w:val="clear" w:color="auto" w:fill="auto"/>
          </w:tcPr>
          <w:p w:rsidR="00D70AAF" w:rsidRPr="00231992" w:rsidRDefault="00A27502" w:rsidP="006165E7">
            <w:pPr>
              <w:widowControl/>
              <w:suppressAutoHyphens w:val="0"/>
              <w:autoSpaceDE/>
              <w:spacing w:before="0" w:after="200" w:line="276" w:lineRule="auto"/>
            </w:pPr>
            <w:r>
              <w:t>VHH (Village Health Hut</w:t>
            </w:r>
            <w:r w:rsidR="00D70AAF" w:rsidRPr="00231992">
              <w:t>)</w:t>
            </w:r>
          </w:p>
        </w:tc>
        <w:tc>
          <w:tcPr>
            <w:tcW w:w="7739" w:type="dxa"/>
            <w:tcBorders>
              <w:top w:val="single" w:sz="4" w:space="0" w:color="000000"/>
              <w:left w:val="single" w:sz="4" w:space="0" w:color="000000"/>
              <w:bottom w:val="single" w:sz="4" w:space="0" w:color="000000"/>
              <w:right w:val="single" w:sz="4" w:space="0" w:color="000000"/>
            </w:tcBorders>
            <w:shd w:val="clear" w:color="auto" w:fill="auto"/>
          </w:tcPr>
          <w:p w:rsidR="00D70AAF" w:rsidRPr="00231992" w:rsidRDefault="00D70AAF" w:rsidP="006165E7">
            <w:pPr>
              <w:widowControl/>
              <w:suppressAutoHyphens w:val="0"/>
              <w:autoSpaceDE/>
              <w:spacing w:before="0" w:after="200" w:line="276" w:lineRule="auto"/>
            </w:pPr>
            <w:r w:rsidRPr="00231992">
              <w:t xml:space="preserve"> offers curative health services to the community as a whole. It also addresses needs relating to family planning, pre and ante natal care, and vaccination campaigns. </w:t>
            </w:r>
          </w:p>
        </w:tc>
      </w:tr>
    </w:tbl>
    <w:p w:rsidR="00A41BDC" w:rsidRPr="00EE756E" w:rsidRDefault="00C53CC2">
      <w:pPr>
        <w:pStyle w:val="Heading1"/>
      </w:pPr>
      <w:r w:rsidRPr="00EE756E">
        <w:t>SUMMARY OF ACTIVITIES</w:t>
      </w:r>
    </w:p>
    <w:p w:rsidR="00A029A3" w:rsidRDefault="009A4744" w:rsidP="00A029A3">
      <w:pPr>
        <w:pStyle w:val="Heading2"/>
      </w:pPr>
      <w:r>
        <w:t>N</w:t>
      </w:r>
      <w:r w:rsidR="00C53CC2" w:rsidRPr="00EE756E">
        <w:t xml:space="preserve">atural resource management: </w:t>
      </w:r>
    </w:p>
    <w:p w:rsidR="00B75CF9" w:rsidRDefault="00342A19" w:rsidP="00A029A3">
      <w:pPr>
        <w:rPr>
          <w:lang w:val="en-US"/>
        </w:rPr>
      </w:pPr>
      <w:r>
        <w:rPr>
          <w:lang w:val="en-US"/>
        </w:rPr>
        <w:tab/>
      </w:r>
      <w:r w:rsidR="00877290">
        <w:rPr>
          <w:lang w:val="en-US"/>
        </w:rPr>
        <w:t xml:space="preserve">The FU, CAS and GEF seem to be the leaders in this area, primarily through their dedication to restoring degraded land in the region. </w:t>
      </w:r>
    </w:p>
    <w:p w:rsidR="00877290" w:rsidRDefault="00342A19" w:rsidP="00A029A3">
      <w:pPr>
        <w:rPr>
          <w:lang w:val="en-US"/>
        </w:rPr>
      </w:pPr>
      <w:r>
        <w:rPr>
          <w:lang w:val="en-US"/>
        </w:rPr>
        <w:tab/>
      </w:r>
      <w:r w:rsidR="00B75CF9">
        <w:rPr>
          <w:lang w:val="en-US"/>
        </w:rPr>
        <w:t xml:space="preserve">Both ONG and CI state </w:t>
      </w:r>
      <w:r w:rsidR="00877290">
        <w:rPr>
          <w:lang w:val="en-US"/>
        </w:rPr>
        <w:t>that they are building capacity to enable people to understand the problems of the environment</w:t>
      </w:r>
      <w:r w:rsidR="00CE7CF4">
        <w:rPr>
          <w:lang w:val="en-US"/>
        </w:rPr>
        <w:t>;</w:t>
      </w:r>
      <w:r w:rsidR="00877290">
        <w:rPr>
          <w:lang w:val="en-US"/>
        </w:rPr>
        <w:t xml:space="preserve"> the former is working with future farmers and the latter women. GEF stresses the importance of </w:t>
      </w:r>
      <w:r w:rsidR="003447AF">
        <w:rPr>
          <w:lang w:val="en-US"/>
        </w:rPr>
        <w:t>restoring</w:t>
      </w:r>
      <w:r w:rsidR="00877290">
        <w:rPr>
          <w:lang w:val="en-US"/>
        </w:rPr>
        <w:t xml:space="preserve"> land to make it arable. </w:t>
      </w:r>
    </w:p>
    <w:p w:rsidR="003447AF" w:rsidRDefault="00342A19" w:rsidP="00A029A3">
      <w:pPr>
        <w:rPr>
          <w:lang w:val="en-US"/>
        </w:rPr>
      </w:pPr>
      <w:r>
        <w:rPr>
          <w:lang w:val="en-US"/>
        </w:rPr>
        <w:tab/>
      </w:r>
      <w:r w:rsidR="00877290">
        <w:rPr>
          <w:lang w:val="en-US"/>
        </w:rPr>
        <w:t xml:space="preserve">GEF installs gauges to measure rainfall, while FU measures rainfall levels in the village. </w:t>
      </w:r>
      <w:r w:rsidR="003447AF">
        <w:rPr>
          <w:lang w:val="en-US"/>
        </w:rPr>
        <w:t>FU and CAS are involved in reforestation and tree plantation, particularly Acacia. CAS further expresses a focus on assisted natural regeneration and provides farmers with information about the preservation of trees on farmlands. Restoration of degraded lands is among FU's and CAS' activities. CAS constructs demi-lunes and Za</w:t>
      </w:r>
      <w:r w:rsidR="003447AF" w:rsidRPr="003447AF">
        <w:rPr>
          <w:lang w:val="en-US"/>
        </w:rPr>
        <w:t>ï</w:t>
      </w:r>
      <w:r w:rsidR="009A4744">
        <w:rPr>
          <w:lang w:val="en-US"/>
        </w:rPr>
        <w:t>,</w:t>
      </w:r>
      <w:r w:rsidR="003447AF">
        <w:rPr>
          <w:lang w:val="en-US"/>
        </w:rPr>
        <w:t xml:space="preserve"> while GEF uses local materials to co</w:t>
      </w:r>
      <w:r w:rsidR="009A4744">
        <w:rPr>
          <w:lang w:val="en-US"/>
        </w:rPr>
        <w:t>nstruct dykes. GEF plants Andropogon and</w:t>
      </w:r>
      <w:r w:rsidR="003447AF">
        <w:rPr>
          <w:lang w:val="en-US"/>
        </w:rPr>
        <w:t xml:space="preserve"> IRLI seeds grazing areas. </w:t>
      </w:r>
      <w:r w:rsidR="009A4744">
        <w:rPr>
          <w:lang w:val="en-US"/>
        </w:rPr>
        <w:t xml:space="preserve">Finally, ILRI is involved in </w:t>
      </w:r>
      <w:r w:rsidR="009A4744" w:rsidRPr="009A4744">
        <w:t>monitoring</w:t>
      </w:r>
      <w:r w:rsidR="009A4744">
        <w:t xml:space="preserve"> </w:t>
      </w:r>
      <w:r w:rsidR="009A4744" w:rsidRPr="009A4744">
        <w:t>biomasses and water points</w:t>
      </w:r>
      <w:r w:rsidR="009A4744">
        <w:t>.</w:t>
      </w:r>
    </w:p>
    <w:p w:rsidR="00A41BDC" w:rsidRDefault="00C53CC2">
      <w:pPr>
        <w:pStyle w:val="Heading2"/>
      </w:pPr>
      <w:r w:rsidRPr="00EE756E">
        <w:t xml:space="preserve">Preparation to withstand extreme events: </w:t>
      </w:r>
    </w:p>
    <w:p w:rsidR="00650DDF" w:rsidRDefault="00342A19" w:rsidP="00650DDF">
      <w:pPr>
        <w:spacing w:before="0" w:after="200" w:line="276" w:lineRule="auto"/>
      </w:pPr>
      <w:r>
        <w:tab/>
      </w:r>
      <w:r w:rsidR="003447AF">
        <w:t>This does not seem to be a well serviced</w:t>
      </w:r>
      <w:r w:rsidR="00C66B74">
        <w:t xml:space="preserve"> </w:t>
      </w:r>
      <w:r>
        <w:t>area</w:t>
      </w:r>
      <w:r w:rsidR="003447AF">
        <w:t xml:space="preserve">, which is surprising as this is a drought prone area. </w:t>
      </w:r>
    </w:p>
    <w:p w:rsidR="00877290" w:rsidRPr="00877290" w:rsidRDefault="00342A19" w:rsidP="00650DDF">
      <w:pPr>
        <w:spacing w:before="0" w:after="200" w:line="276" w:lineRule="auto"/>
      </w:pPr>
      <w:r>
        <w:tab/>
      </w:r>
      <w:r w:rsidR="00650DDF">
        <w:t xml:space="preserve">The following organisations provide groups with free food. It is not clear that this is during times </w:t>
      </w:r>
      <w:r w:rsidR="00650DDF">
        <w:lastRenderedPageBreak/>
        <w:t>of emergency but it can be inferred that they may offer support during these time</w:t>
      </w:r>
      <w:r w:rsidR="00C66B74">
        <w:t>s</w:t>
      </w:r>
      <w:r w:rsidR="00650DDF">
        <w:t xml:space="preserve">. </w:t>
      </w:r>
      <w:r w:rsidR="00650DDF">
        <w:rPr>
          <w:lang w:val="en-US"/>
        </w:rPr>
        <w:t>ONG gives f</w:t>
      </w:r>
      <w:r w:rsidR="00650DDF" w:rsidRPr="00D869D7">
        <w:rPr>
          <w:lang w:val="en-US"/>
        </w:rPr>
        <w:t>ood support to those enrolled in "gateway schools" (for children too old to be enrolled in school</w:t>
      </w:r>
      <w:r w:rsidR="009A4744">
        <w:rPr>
          <w:lang w:val="en-US"/>
        </w:rPr>
        <w:t>)</w:t>
      </w:r>
      <w:r w:rsidR="00650DDF">
        <w:rPr>
          <w:lang w:val="en-US"/>
        </w:rPr>
        <w:t xml:space="preserve">. DU distributes free foodstuffs to pupils. ILRI sometimes (less than yearly) distributes free foodstuffs in villages within the sphere of operation. </w:t>
      </w:r>
    </w:p>
    <w:p w:rsidR="00A41BDC" w:rsidRDefault="00C53CC2">
      <w:pPr>
        <w:pStyle w:val="Heading2"/>
      </w:pPr>
      <w:r w:rsidRPr="00EE756E">
        <w:t xml:space="preserve">Reduction of risk due to climate variability: </w:t>
      </w:r>
    </w:p>
    <w:p w:rsidR="00650DDF" w:rsidRDefault="00342A19" w:rsidP="00650DDF">
      <w:r>
        <w:tab/>
      </w:r>
      <w:r w:rsidR="00650DDF">
        <w:t>Diversification of income and crops are well p</w:t>
      </w:r>
      <w:r w:rsidR="009A4744">
        <w:t xml:space="preserve">romoted as ways </w:t>
      </w:r>
      <w:r w:rsidR="00C66B74">
        <w:t xml:space="preserve">to </w:t>
      </w:r>
      <w:r w:rsidR="009A4744">
        <w:t>limit the impact</w:t>
      </w:r>
      <w:r w:rsidR="00650DDF">
        <w:t xml:space="preserve"> of climate variability. </w:t>
      </w:r>
    </w:p>
    <w:p w:rsidR="00B3025D" w:rsidRDefault="00342A19" w:rsidP="00650DDF">
      <w:r>
        <w:tab/>
      </w:r>
      <w:r w:rsidR="00B3025D">
        <w:t>ONG, DU and CAS all promote and enable income generating activities (IGA</w:t>
      </w:r>
      <w:r w:rsidR="009A4744">
        <w:t>s</w:t>
      </w:r>
      <w:r w:rsidR="00B3025D">
        <w:t xml:space="preserve">), ONG among women, DU among its pupils and CAS among farmers during the low season. CI provides women with some capital to start IGAs as well as giving information on how to organise themselves to save. </w:t>
      </w:r>
    </w:p>
    <w:p w:rsidR="00B3025D" w:rsidRDefault="00342A19" w:rsidP="00650DDF">
      <w:r>
        <w:tab/>
      </w:r>
      <w:r w:rsidR="00B3025D">
        <w:t>In terms of farming CAS provides information about when and where to acquire improved seeds. MP promotes and provides training abo</w:t>
      </w:r>
      <w:r w:rsidR="009A4744">
        <w:t>ut moringa,</w:t>
      </w:r>
      <w:r w:rsidR="00B3025D">
        <w:t xml:space="preserve"> its drought tolerance and high nutritional value. Meanwhile </w:t>
      </w:r>
      <w:r w:rsidR="009A4744">
        <w:t xml:space="preserve">CAS, ONG and FU all promote </w:t>
      </w:r>
      <w:r w:rsidR="00B3025D">
        <w:t xml:space="preserve">horticulture to farmers. CAS further provides farmers with information about the onset of the rainy season when available.  In case of a poor harvest FU distributes free cereals, sells cereals at reasonable prices, distributes improved seeds and gives access to seed and fertilizer on credit. </w:t>
      </w:r>
      <w:r w:rsidR="00BA76F0">
        <w:t xml:space="preserve">ILRI trains farmers in fodder conservation techniques and CAS supports the creation of cereal banks. </w:t>
      </w:r>
    </w:p>
    <w:p w:rsidR="00A41BDC" w:rsidRDefault="00C53CC2">
      <w:pPr>
        <w:pStyle w:val="Heading2"/>
      </w:pPr>
      <w:r w:rsidRPr="00EE756E">
        <w:t>Activities' Relationship to Climate Change:</w:t>
      </w:r>
    </w:p>
    <w:p w:rsidR="009A4744" w:rsidRPr="009A4744" w:rsidRDefault="00342A19" w:rsidP="009A4744">
      <w:r>
        <w:tab/>
      </w:r>
      <w:r w:rsidR="00BA76F0">
        <w:t xml:space="preserve">There is no mention of climate change in any of the transcripts of the interviews. </w:t>
      </w:r>
      <w:r w:rsidR="009A4744" w:rsidRPr="009A4744">
        <w:t>Ho</w:t>
      </w:r>
      <w:r w:rsidR="009A4744">
        <w:t xml:space="preserve">wever, there is an </w:t>
      </w:r>
      <w:r w:rsidR="009A4744" w:rsidRPr="009A4744">
        <w:t xml:space="preserve">understanding of and focus on restoring degraded land. </w:t>
      </w:r>
    </w:p>
    <w:p w:rsidR="00A41BDC" w:rsidRPr="00EE756E" w:rsidRDefault="00342A19">
      <w:r>
        <w:tab/>
      </w:r>
      <w:r w:rsidR="00BA76F0">
        <w:t>T</w:t>
      </w:r>
      <w:r w:rsidR="00C53CC2" w:rsidRPr="00EE756E">
        <w:t xml:space="preserve">he activities listed in the above three subsections </w:t>
      </w:r>
      <w:r w:rsidR="00BE2D3F" w:rsidRPr="00EE756E">
        <w:t>have been</w:t>
      </w:r>
      <w:r w:rsidR="00C53CC2" w:rsidRPr="00EE756E">
        <w:t xml:space="preserve"> listed because they do relate to climate change; however, in most cases they </w:t>
      </w:r>
      <w:r w:rsidR="00BA76F0">
        <w:t xml:space="preserve">seem to be </w:t>
      </w:r>
      <w:r>
        <w:t xml:space="preserve">being </w:t>
      </w:r>
      <w:r w:rsidR="00C53CC2" w:rsidRPr="00EE756E">
        <w:t xml:space="preserve">implemented for other reasons, such as to improve agricultural productivity or to overcome natural year to year variability. Thus the organisations' climate change activities are </w:t>
      </w:r>
      <w:r>
        <w:t>may</w:t>
      </w:r>
      <w:r w:rsidR="005C6D53" w:rsidRPr="00EE756E">
        <w:t xml:space="preserve"> to be activities that</w:t>
      </w:r>
      <w:r w:rsidR="00C53CC2" w:rsidRPr="00EE756E">
        <w:t xml:space="preserve"> date back to before there was a focus on climate change</w:t>
      </w:r>
      <w:r w:rsidR="005C6D53" w:rsidRPr="00EE756E">
        <w:t>,</w:t>
      </w:r>
      <w:r w:rsidR="00C53CC2" w:rsidRPr="00EE756E">
        <w:t xml:space="preserve"> and their attention to it is a by-product. </w:t>
      </w:r>
    </w:p>
    <w:sectPr w:rsidR="00A41BDC" w:rsidRPr="00EE756E" w:rsidSect="00237E90">
      <w:footerReference w:type="default" r:id="rId8"/>
      <w:pgSz w:w="12240" w:h="15840"/>
      <w:pgMar w:top="1440" w:right="1440" w:bottom="1440" w:left="1440" w:header="720" w:footer="720" w:gutter="0"/>
      <w:pgNumType w:start="0"/>
      <w:cols w:space="720"/>
      <w:titlePg/>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779E" w:rsidRDefault="0031779E" w:rsidP="00237E90">
      <w:pPr>
        <w:spacing w:before="0" w:after="0"/>
      </w:pPr>
      <w:r>
        <w:separator/>
      </w:r>
    </w:p>
  </w:endnote>
  <w:endnote w:type="continuationSeparator" w:id="1">
    <w:p w:rsidR="0031779E" w:rsidRDefault="0031779E" w:rsidP="00237E90">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DejaVu Sans">
    <w:altName w:val="MS Mincho"/>
    <w:charset w:val="80"/>
    <w:family w:val="auto"/>
    <w:pitch w:val="variable"/>
    <w:sig w:usb0="00000001" w:usb1="08070000" w:usb2="00000010" w:usb3="00000000" w:csb0="00020000" w:csb1="00000000"/>
  </w:font>
  <w:font w:name="Calibri">
    <w:altName w:val="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7E90" w:rsidRDefault="00D227AC">
    <w:pPr>
      <w:pStyle w:val="Footer"/>
      <w:jc w:val="right"/>
    </w:pPr>
    <w:r>
      <w:fldChar w:fldCharType="begin"/>
    </w:r>
    <w:r w:rsidR="00237E90">
      <w:instrText xml:space="preserve"> PAGE   \* MERGEFORMAT </w:instrText>
    </w:r>
    <w:r>
      <w:fldChar w:fldCharType="separate"/>
    </w:r>
    <w:r w:rsidR="00A27502">
      <w:rPr>
        <w:noProof/>
      </w:rPr>
      <w:t>2</w:t>
    </w:r>
    <w:r>
      <w:fldChar w:fldCharType="end"/>
    </w:r>
  </w:p>
  <w:p w:rsidR="00237E90" w:rsidRDefault="00237E9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779E" w:rsidRDefault="0031779E" w:rsidP="00237E90">
      <w:pPr>
        <w:spacing w:before="0" w:after="0"/>
      </w:pPr>
      <w:r>
        <w:separator/>
      </w:r>
    </w:p>
  </w:footnote>
  <w:footnote w:type="continuationSeparator" w:id="1">
    <w:p w:rsidR="0031779E" w:rsidRDefault="0031779E" w:rsidP="00237E90">
      <w:pPr>
        <w:spacing w:before="0"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lvl w:ilvl="0">
      <w:start w:val="1"/>
      <w:numFmt w:val="decimal"/>
      <w:lvlText w:val="%1."/>
      <w:lvlJc w:val="left"/>
      <w:pPr>
        <w:tabs>
          <w:tab w:val="num" w:pos="0"/>
        </w:tabs>
        <w:ind w:left="720" w:hanging="360"/>
      </w:pPr>
    </w:lvl>
  </w:abstractNum>
  <w:abstractNum w:abstractNumId="1">
    <w:nsid w:val="00000002"/>
    <w:multiLevelType w:val="singleLevel"/>
    <w:tmpl w:val="00000002"/>
    <w:name w:val="WW8Num5"/>
    <w:lvl w:ilvl="0">
      <w:start w:val="1"/>
      <w:numFmt w:val="bullet"/>
      <w:lvlText w:val=""/>
      <w:lvlJc w:val="left"/>
      <w:pPr>
        <w:tabs>
          <w:tab w:val="num" w:pos="0"/>
        </w:tabs>
        <w:ind w:left="720" w:hanging="360"/>
      </w:pPr>
      <w:rPr>
        <w:rFonts w:ascii="Symbol" w:hAnsi="Symbol" w:cs="Symbol" w:hint="default"/>
      </w:rPr>
    </w:lvl>
  </w:abstractNum>
  <w:abstractNum w:abstractNumId="2">
    <w:nsid w:val="00000003"/>
    <w:multiLevelType w:val="singleLevel"/>
    <w:tmpl w:val="00000003"/>
    <w:name w:val="WW8Num6"/>
    <w:lvl w:ilvl="0">
      <w:start w:val="1"/>
      <w:numFmt w:val="bullet"/>
      <w:lvlText w:val=""/>
      <w:lvlJc w:val="left"/>
      <w:pPr>
        <w:tabs>
          <w:tab w:val="num" w:pos="0"/>
        </w:tabs>
        <w:ind w:left="720" w:hanging="360"/>
      </w:pPr>
      <w:rPr>
        <w:rFonts w:ascii="Symbol" w:hAnsi="Symbol" w:cs="Symbol" w:hint="default"/>
      </w:rPr>
    </w:lvl>
  </w:abstractNum>
  <w:abstractNum w:abstractNumId="3">
    <w:nsid w:val="00000004"/>
    <w:multiLevelType w:val="singleLevel"/>
    <w:tmpl w:val="00000004"/>
    <w:name w:val="WW8Num9"/>
    <w:lvl w:ilvl="0">
      <w:start w:val="1"/>
      <w:numFmt w:val="bullet"/>
      <w:lvlText w:val=""/>
      <w:lvlJc w:val="left"/>
      <w:pPr>
        <w:tabs>
          <w:tab w:val="num" w:pos="0"/>
        </w:tabs>
        <w:ind w:left="720" w:hanging="360"/>
      </w:pPr>
      <w:rPr>
        <w:rFonts w:ascii="Symbol" w:hAnsi="Symbol" w:cs="Symbol" w:hint="default"/>
      </w:rPr>
    </w:lvl>
  </w:abstractNum>
  <w:abstractNum w:abstractNumId="4">
    <w:nsid w:val="5B6D1DF0"/>
    <w:multiLevelType w:val="multilevel"/>
    <w:tmpl w:val="89E828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 w:numId="4">
    <w:abstractNumId w:val="3"/>
  </w:num>
  <w:num w:numId="5">
    <w:abstractNumId w:val="4"/>
    <w:lvlOverride w:ilvl="0">
      <w:lvl w:ilvl="0">
        <w:numFmt w:val="bullet"/>
        <w:lvlText w:val=""/>
        <w:lvlJc w:val="left"/>
        <w:pPr>
          <w:tabs>
            <w:tab w:val="num" w:pos="720"/>
          </w:tabs>
          <w:ind w:left="720" w:hanging="360"/>
        </w:pPr>
        <w:rPr>
          <w:rFonts w:ascii="Wingdings" w:hAnsi="Wingdings" w:hint="default"/>
          <w:sz w:val="20"/>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attachedTemplate r:id="rId1"/>
  <w:stylePaneFormatFilter w:val="0000"/>
  <w:doNotTrackMoves/>
  <w:defaultTabStop w:val="720"/>
  <w:drawingGridHorizontalSpacing w:val="200"/>
  <w:drawingGridVerticalSpacing w:val="0"/>
  <w:displayHorizontalDrawingGridEvery w:val="0"/>
  <w:displayVerticalDrawingGridEvery w:val="0"/>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E756E"/>
    <w:rsid w:val="00021259"/>
    <w:rsid w:val="00046F42"/>
    <w:rsid w:val="00094D2C"/>
    <w:rsid w:val="000B3931"/>
    <w:rsid w:val="00143F8F"/>
    <w:rsid w:val="00172E0C"/>
    <w:rsid w:val="0017513B"/>
    <w:rsid w:val="00180540"/>
    <w:rsid w:val="001F77EB"/>
    <w:rsid w:val="00237E90"/>
    <w:rsid w:val="00260E88"/>
    <w:rsid w:val="00282E0C"/>
    <w:rsid w:val="00290ADD"/>
    <w:rsid w:val="00305F28"/>
    <w:rsid w:val="0031779E"/>
    <w:rsid w:val="00342A19"/>
    <w:rsid w:val="003447AF"/>
    <w:rsid w:val="00383058"/>
    <w:rsid w:val="003C36EA"/>
    <w:rsid w:val="004571E3"/>
    <w:rsid w:val="004C23D0"/>
    <w:rsid w:val="004E0B4B"/>
    <w:rsid w:val="00521A00"/>
    <w:rsid w:val="00542F49"/>
    <w:rsid w:val="0054716A"/>
    <w:rsid w:val="00571BAE"/>
    <w:rsid w:val="005C6D53"/>
    <w:rsid w:val="005D18E7"/>
    <w:rsid w:val="00650DDF"/>
    <w:rsid w:val="00661B18"/>
    <w:rsid w:val="006B3864"/>
    <w:rsid w:val="00730B98"/>
    <w:rsid w:val="0073414E"/>
    <w:rsid w:val="0086343C"/>
    <w:rsid w:val="00877290"/>
    <w:rsid w:val="008D2710"/>
    <w:rsid w:val="00907F0E"/>
    <w:rsid w:val="00910887"/>
    <w:rsid w:val="00914253"/>
    <w:rsid w:val="00924FC5"/>
    <w:rsid w:val="00927545"/>
    <w:rsid w:val="00977703"/>
    <w:rsid w:val="009A4744"/>
    <w:rsid w:val="009E6729"/>
    <w:rsid w:val="00A029A3"/>
    <w:rsid w:val="00A27502"/>
    <w:rsid w:val="00A327C5"/>
    <w:rsid w:val="00A41BDC"/>
    <w:rsid w:val="00AC1F56"/>
    <w:rsid w:val="00AC5276"/>
    <w:rsid w:val="00AF7FCD"/>
    <w:rsid w:val="00B2622A"/>
    <w:rsid w:val="00B3025D"/>
    <w:rsid w:val="00B7165D"/>
    <w:rsid w:val="00B74547"/>
    <w:rsid w:val="00B75CF9"/>
    <w:rsid w:val="00B9346C"/>
    <w:rsid w:val="00B95E7F"/>
    <w:rsid w:val="00BA76F0"/>
    <w:rsid w:val="00BE2D3F"/>
    <w:rsid w:val="00C15DEA"/>
    <w:rsid w:val="00C53CC2"/>
    <w:rsid w:val="00C616E9"/>
    <w:rsid w:val="00C66B74"/>
    <w:rsid w:val="00C86C71"/>
    <w:rsid w:val="00CA63FA"/>
    <w:rsid w:val="00CE7CF4"/>
    <w:rsid w:val="00D227AC"/>
    <w:rsid w:val="00D24D2E"/>
    <w:rsid w:val="00D24F35"/>
    <w:rsid w:val="00D47E5A"/>
    <w:rsid w:val="00D70AAF"/>
    <w:rsid w:val="00D90083"/>
    <w:rsid w:val="00D91C3E"/>
    <w:rsid w:val="00DD754E"/>
    <w:rsid w:val="00DF70BC"/>
    <w:rsid w:val="00E25B18"/>
    <w:rsid w:val="00EB3DF7"/>
    <w:rsid w:val="00EB75A3"/>
    <w:rsid w:val="00EE756E"/>
    <w:rsid w:val="00F1548E"/>
    <w:rsid w:val="00F5013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1BDC"/>
    <w:pPr>
      <w:widowControl w:val="0"/>
      <w:suppressAutoHyphens/>
      <w:autoSpaceDE w:val="0"/>
      <w:spacing w:before="60" w:after="120"/>
    </w:pPr>
    <w:rPr>
      <w:rFonts w:eastAsia="MS Mincho"/>
      <w:sz w:val="22"/>
      <w:lang w:val="en-GB" w:eastAsia="ar-SA"/>
    </w:rPr>
  </w:style>
  <w:style w:type="paragraph" w:styleId="Heading1">
    <w:name w:val="heading 1"/>
    <w:basedOn w:val="Normal"/>
    <w:next w:val="Normal"/>
    <w:qFormat/>
    <w:rsid w:val="00A41BDC"/>
    <w:pPr>
      <w:keepNext/>
      <w:keepLines/>
      <w:tabs>
        <w:tab w:val="num" w:pos="0"/>
      </w:tabs>
      <w:spacing w:before="480" w:after="240"/>
      <w:ind w:left="720" w:hanging="360"/>
      <w:outlineLvl w:val="0"/>
    </w:pPr>
    <w:rPr>
      <w:rFonts w:ascii="Trebuchet MS" w:eastAsia="Times New Roman" w:hAnsi="Trebuchet MS" w:cs="Trebuchet MS"/>
      <w:b/>
      <w:bCs/>
      <w:sz w:val="32"/>
      <w:szCs w:val="32"/>
    </w:rPr>
  </w:style>
  <w:style w:type="paragraph" w:styleId="Heading2">
    <w:name w:val="heading 2"/>
    <w:basedOn w:val="Normal"/>
    <w:next w:val="Normal"/>
    <w:qFormat/>
    <w:rsid w:val="00A41BDC"/>
    <w:pPr>
      <w:keepNext/>
      <w:spacing w:before="240" w:after="60"/>
      <w:outlineLvl w:val="1"/>
    </w:pPr>
    <w:rPr>
      <w:rFonts w:ascii="Trebuchet MS" w:eastAsia="Times New Roman" w:hAnsi="Trebuchet MS"/>
      <w:b/>
      <w:bCs/>
      <w:iCs/>
      <w:sz w:val="24"/>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A41BDC"/>
    <w:rPr>
      <w:rFonts w:ascii="Symbol" w:hAnsi="Symbol" w:cs="Symbol" w:hint="default"/>
      <w:sz w:val="20"/>
    </w:rPr>
  </w:style>
  <w:style w:type="character" w:customStyle="1" w:styleId="WW8Num1z1">
    <w:name w:val="WW8Num1z1"/>
    <w:rsid w:val="00A41BDC"/>
    <w:rPr>
      <w:rFonts w:ascii="Courier New" w:hAnsi="Courier New" w:cs="Courier New" w:hint="default"/>
      <w:sz w:val="20"/>
    </w:rPr>
  </w:style>
  <w:style w:type="character" w:customStyle="1" w:styleId="WW8Num1z2">
    <w:name w:val="WW8Num1z2"/>
    <w:rsid w:val="00A41BDC"/>
    <w:rPr>
      <w:rFonts w:ascii="Wingdings" w:hAnsi="Wingdings" w:cs="Wingdings" w:hint="default"/>
      <w:sz w:val="20"/>
    </w:rPr>
  </w:style>
  <w:style w:type="character" w:customStyle="1" w:styleId="WW8Num2z0">
    <w:name w:val="WW8Num2z0"/>
    <w:rsid w:val="00A41BDC"/>
    <w:rPr>
      <w:rFonts w:ascii="Wingdings" w:hAnsi="Wingdings" w:cs="Wingdings" w:hint="default"/>
    </w:rPr>
  </w:style>
  <w:style w:type="character" w:customStyle="1" w:styleId="WW8Num2z1">
    <w:name w:val="WW8Num2z1"/>
    <w:rsid w:val="00A41BDC"/>
    <w:rPr>
      <w:rFonts w:ascii="Courier New" w:hAnsi="Courier New" w:cs="Courier New" w:hint="default"/>
    </w:rPr>
  </w:style>
  <w:style w:type="character" w:customStyle="1" w:styleId="WW8Num2z3">
    <w:name w:val="WW8Num2z3"/>
    <w:rsid w:val="00A41BDC"/>
    <w:rPr>
      <w:rFonts w:ascii="Symbol" w:hAnsi="Symbol" w:cs="Symbol" w:hint="default"/>
    </w:rPr>
  </w:style>
  <w:style w:type="character" w:customStyle="1" w:styleId="WW8Num3z0">
    <w:name w:val="WW8Num3z0"/>
    <w:rsid w:val="00A41BDC"/>
    <w:rPr>
      <w:rFonts w:ascii="Symbol" w:hAnsi="Symbol" w:cs="Symbol" w:hint="default"/>
      <w:sz w:val="20"/>
    </w:rPr>
  </w:style>
  <w:style w:type="character" w:customStyle="1" w:styleId="WW8Num3z1">
    <w:name w:val="WW8Num3z1"/>
    <w:rsid w:val="00A41BDC"/>
    <w:rPr>
      <w:rFonts w:ascii="Courier New" w:hAnsi="Courier New" w:cs="Courier New" w:hint="default"/>
      <w:sz w:val="20"/>
    </w:rPr>
  </w:style>
  <w:style w:type="character" w:customStyle="1" w:styleId="WW8Num3z2">
    <w:name w:val="WW8Num3z2"/>
    <w:rsid w:val="00A41BDC"/>
    <w:rPr>
      <w:rFonts w:ascii="Wingdings" w:hAnsi="Wingdings" w:cs="Wingdings" w:hint="default"/>
      <w:sz w:val="20"/>
    </w:rPr>
  </w:style>
  <w:style w:type="character" w:customStyle="1" w:styleId="WW8Num4z0">
    <w:name w:val="WW8Num4z0"/>
    <w:rsid w:val="00A41BDC"/>
  </w:style>
  <w:style w:type="character" w:customStyle="1" w:styleId="WW8Num4z1">
    <w:name w:val="WW8Num4z1"/>
    <w:rsid w:val="00A41BDC"/>
  </w:style>
  <w:style w:type="character" w:customStyle="1" w:styleId="WW8Num4z2">
    <w:name w:val="WW8Num4z2"/>
    <w:rsid w:val="00A41BDC"/>
  </w:style>
  <w:style w:type="character" w:customStyle="1" w:styleId="WW8Num4z3">
    <w:name w:val="WW8Num4z3"/>
    <w:rsid w:val="00A41BDC"/>
  </w:style>
  <w:style w:type="character" w:customStyle="1" w:styleId="WW8Num4z4">
    <w:name w:val="WW8Num4z4"/>
    <w:rsid w:val="00A41BDC"/>
  </w:style>
  <w:style w:type="character" w:customStyle="1" w:styleId="WW8Num4z5">
    <w:name w:val="WW8Num4z5"/>
    <w:rsid w:val="00A41BDC"/>
  </w:style>
  <w:style w:type="character" w:customStyle="1" w:styleId="WW8Num4z6">
    <w:name w:val="WW8Num4z6"/>
    <w:rsid w:val="00A41BDC"/>
  </w:style>
  <w:style w:type="character" w:customStyle="1" w:styleId="WW8Num4z7">
    <w:name w:val="WW8Num4z7"/>
    <w:rsid w:val="00A41BDC"/>
  </w:style>
  <w:style w:type="character" w:customStyle="1" w:styleId="WW8Num4z8">
    <w:name w:val="WW8Num4z8"/>
    <w:rsid w:val="00A41BDC"/>
  </w:style>
  <w:style w:type="character" w:customStyle="1" w:styleId="WW8Num5z0">
    <w:name w:val="WW8Num5z0"/>
    <w:rsid w:val="00A41BDC"/>
    <w:rPr>
      <w:rFonts w:ascii="Symbol" w:hAnsi="Symbol" w:cs="Symbol" w:hint="default"/>
    </w:rPr>
  </w:style>
  <w:style w:type="character" w:customStyle="1" w:styleId="WW8Num5z1">
    <w:name w:val="WW8Num5z1"/>
    <w:rsid w:val="00A41BDC"/>
    <w:rPr>
      <w:rFonts w:ascii="Courier New" w:hAnsi="Courier New" w:cs="Courier New" w:hint="default"/>
    </w:rPr>
  </w:style>
  <w:style w:type="character" w:customStyle="1" w:styleId="WW8Num5z2">
    <w:name w:val="WW8Num5z2"/>
    <w:rsid w:val="00A41BDC"/>
    <w:rPr>
      <w:rFonts w:ascii="Wingdings" w:hAnsi="Wingdings" w:cs="Wingdings" w:hint="default"/>
    </w:rPr>
  </w:style>
  <w:style w:type="character" w:customStyle="1" w:styleId="WW8Num6z0">
    <w:name w:val="WW8Num6z0"/>
    <w:rsid w:val="00A41BDC"/>
    <w:rPr>
      <w:rFonts w:ascii="Symbol" w:hAnsi="Symbol" w:cs="Symbol" w:hint="default"/>
    </w:rPr>
  </w:style>
  <w:style w:type="character" w:customStyle="1" w:styleId="WW8Num6z1">
    <w:name w:val="WW8Num6z1"/>
    <w:rsid w:val="00A41BDC"/>
    <w:rPr>
      <w:rFonts w:ascii="Courier New" w:hAnsi="Courier New" w:cs="Courier New" w:hint="default"/>
    </w:rPr>
  </w:style>
  <w:style w:type="character" w:customStyle="1" w:styleId="WW8Num6z2">
    <w:name w:val="WW8Num6z2"/>
    <w:rsid w:val="00A41BDC"/>
    <w:rPr>
      <w:rFonts w:ascii="Wingdings" w:hAnsi="Wingdings" w:cs="Wingdings" w:hint="default"/>
    </w:rPr>
  </w:style>
  <w:style w:type="character" w:customStyle="1" w:styleId="WW8Num7z0">
    <w:name w:val="WW8Num7z0"/>
    <w:rsid w:val="00A41BDC"/>
  </w:style>
  <w:style w:type="character" w:customStyle="1" w:styleId="WW8Num7z1">
    <w:name w:val="WW8Num7z1"/>
    <w:rsid w:val="00A41BDC"/>
  </w:style>
  <w:style w:type="character" w:customStyle="1" w:styleId="WW8Num7z2">
    <w:name w:val="WW8Num7z2"/>
    <w:rsid w:val="00A41BDC"/>
  </w:style>
  <w:style w:type="character" w:customStyle="1" w:styleId="WW8Num7z3">
    <w:name w:val="WW8Num7z3"/>
    <w:rsid w:val="00A41BDC"/>
  </w:style>
  <w:style w:type="character" w:customStyle="1" w:styleId="WW8Num7z4">
    <w:name w:val="WW8Num7z4"/>
    <w:rsid w:val="00A41BDC"/>
  </w:style>
  <w:style w:type="character" w:customStyle="1" w:styleId="WW8Num7z5">
    <w:name w:val="WW8Num7z5"/>
    <w:rsid w:val="00A41BDC"/>
  </w:style>
  <w:style w:type="character" w:customStyle="1" w:styleId="WW8Num7z6">
    <w:name w:val="WW8Num7z6"/>
    <w:rsid w:val="00A41BDC"/>
  </w:style>
  <w:style w:type="character" w:customStyle="1" w:styleId="WW8Num7z7">
    <w:name w:val="WW8Num7z7"/>
    <w:rsid w:val="00A41BDC"/>
  </w:style>
  <w:style w:type="character" w:customStyle="1" w:styleId="WW8Num7z8">
    <w:name w:val="WW8Num7z8"/>
    <w:rsid w:val="00A41BDC"/>
  </w:style>
  <w:style w:type="character" w:customStyle="1" w:styleId="WW8Num8z0">
    <w:name w:val="WW8Num8z0"/>
    <w:rsid w:val="00A41BDC"/>
    <w:rPr>
      <w:rFonts w:ascii="Symbol" w:hAnsi="Symbol" w:cs="Symbol" w:hint="default"/>
      <w:sz w:val="20"/>
    </w:rPr>
  </w:style>
  <w:style w:type="character" w:customStyle="1" w:styleId="WW8Num8z1">
    <w:name w:val="WW8Num8z1"/>
    <w:rsid w:val="00A41BDC"/>
    <w:rPr>
      <w:rFonts w:ascii="Courier New" w:hAnsi="Courier New" w:cs="Courier New" w:hint="default"/>
      <w:sz w:val="20"/>
    </w:rPr>
  </w:style>
  <w:style w:type="character" w:customStyle="1" w:styleId="WW8Num8z2">
    <w:name w:val="WW8Num8z2"/>
    <w:rsid w:val="00A41BDC"/>
    <w:rPr>
      <w:rFonts w:ascii="Wingdings" w:hAnsi="Wingdings" w:cs="Wingdings" w:hint="default"/>
      <w:sz w:val="20"/>
    </w:rPr>
  </w:style>
  <w:style w:type="character" w:customStyle="1" w:styleId="WW8Num9z0">
    <w:name w:val="WW8Num9z0"/>
    <w:rsid w:val="00A41BDC"/>
    <w:rPr>
      <w:rFonts w:ascii="Symbol" w:hAnsi="Symbol" w:cs="Symbol" w:hint="default"/>
    </w:rPr>
  </w:style>
  <w:style w:type="character" w:customStyle="1" w:styleId="WW8Num9z1">
    <w:name w:val="WW8Num9z1"/>
    <w:rsid w:val="00A41BDC"/>
    <w:rPr>
      <w:rFonts w:ascii="Courier New" w:hAnsi="Courier New" w:cs="Courier New" w:hint="default"/>
    </w:rPr>
  </w:style>
  <w:style w:type="character" w:customStyle="1" w:styleId="WW8Num9z2">
    <w:name w:val="WW8Num9z2"/>
    <w:rsid w:val="00A41BDC"/>
    <w:rPr>
      <w:rFonts w:ascii="Wingdings" w:hAnsi="Wingdings" w:cs="Wingdings" w:hint="default"/>
    </w:rPr>
  </w:style>
  <w:style w:type="character" w:customStyle="1" w:styleId="WW8Num10z0">
    <w:name w:val="WW8Num10z0"/>
    <w:rsid w:val="00A41BDC"/>
    <w:rPr>
      <w:rFonts w:ascii="Symbol" w:hAnsi="Symbol" w:cs="Symbol" w:hint="default"/>
    </w:rPr>
  </w:style>
  <w:style w:type="character" w:customStyle="1" w:styleId="WW8Num10z1">
    <w:name w:val="WW8Num10z1"/>
    <w:rsid w:val="00A41BDC"/>
    <w:rPr>
      <w:rFonts w:ascii="Courier New" w:hAnsi="Courier New" w:cs="Courier New" w:hint="default"/>
    </w:rPr>
  </w:style>
  <w:style w:type="character" w:customStyle="1" w:styleId="WW8Num10z2">
    <w:name w:val="WW8Num10z2"/>
    <w:rsid w:val="00A41BDC"/>
    <w:rPr>
      <w:rFonts w:ascii="Wingdings" w:hAnsi="Wingdings" w:cs="Wingdings" w:hint="default"/>
    </w:rPr>
  </w:style>
  <w:style w:type="character" w:customStyle="1" w:styleId="WW8Num11z0">
    <w:name w:val="WW8Num11z0"/>
    <w:rsid w:val="00A41BDC"/>
    <w:rPr>
      <w:rFonts w:ascii="Wingdings" w:hAnsi="Wingdings" w:cs="Wingdings" w:hint="default"/>
    </w:rPr>
  </w:style>
  <w:style w:type="character" w:customStyle="1" w:styleId="WW8Num11z1">
    <w:name w:val="WW8Num11z1"/>
    <w:rsid w:val="00A41BDC"/>
    <w:rPr>
      <w:rFonts w:ascii="Courier New" w:hAnsi="Courier New" w:cs="Courier New" w:hint="default"/>
    </w:rPr>
  </w:style>
  <w:style w:type="character" w:customStyle="1" w:styleId="WW8Num11z3">
    <w:name w:val="WW8Num11z3"/>
    <w:rsid w:val="00A41BDC"/>
    <w:rPr>
      <w:rFonts w:ascii="Symbol" w:hAnsi="Symbol" w:cs="Symbol" w:hint="default"/>
    </w:rPr>
  </w:style>
  <w:style w:type="character" w:customStyle="1" w:styleId="Heading1Char">
    <w:name w:val="Heading 1 Char"/>
    <w:basedOn w:val="DefaultParagraphFont"/>
    <w:rsid w:val="00A41BDC"/>
    <w:rPr>
      <w:rFonts w:ascii="Trebuchet MS" w:eastAsia="Times New Roman" w:hAnsi="Trebuchet MS" w:cs="Times New Roman"/>
      <w:b/>
      <w:bCs/>
      <w:sz w:val="32"/>
      <w:szCs w:val="32"/>
      <w:lang w:val="en-GB"/>
    </w:rPr>
  </w:style>
  <w:style w:type="character" w:customStyle="1" w:styleId="Heading2Char">
    <w:name w:val="Heading 2 Char"/>
    <w:basedOn w:val="DefaultParagraphFont"/>
    <w:rsid w:val="00A41BDC"/>
    <w:rPr>
      <w:rFonts w:ascii="Trebuchet MS" w:eastAsia="Times New Roman" w:hAnsi="Trebuchet MS" w:cs="Times New Roman"/>
      <w:b/>
      <w:bCs/>
      <w:iCs/>
      <w:sz w:val="24"/>
      <w:szCs w:val="28"/>
      <w:lang w:val="en-GB"/>
    </w:rPr>
  </w:style>
  <w:style w:type="paragraph" w:customStyle="1" w:styleId="Heading">
    <w:name w:val="Heading"/>
    <w:basedOn w:val="Normal"/>
    <w:next w:val="BodyText"/>
    <w:rsid w:val="00A41BDC"/>
    <w:pPr>
      <w:keepNext/>
      <w:spacing w:before="240"/>
    </w:pPr>
    <w:rPr>
      <w:rFonts w:ascii="Arial" w:eastAsia="Microsoft YaHei" w:hAnsi="Arial" w:cs="Mangal"/>
      <w:sz w:val="28"/>
      <w:szCs w:val="28"/>
    </w:rPr>
  </w:style>
  <w:style w:type="paragraph" w:styleId="BodyText">
    <w:name w:val="Body Text"/>
    <w:basedOn w:val="WW-Default"/>
    <w:rsid w:val="00A41BDC"/>
    <w:pPr>
      <w:spacing w:after="120"/>
    </w:pPr>
    <w:rPr>
      <w:sz w:val="21"/>
    </w:rPr>
  </w:style>
  <w:style w:type="paragraph" w:styleId="List">
    <w:name w:val="List"/>
    <w:basedOn w:val="BodyText"/>
    <w:rsid w:val="00A41BDC"/>
    <w:rPr>
      <w:rFonts w:cs="Mangal"/>
    </w:rPr>
  </w:style>
  <w:style w:type="paragraph" w:styleId="Caption">
    <w:name w:val="caption"/>
    <w:basedOn w:val="Normal"/>
    <w:qFormat/>
    <w:rsid w:val="00A41BDC"/>
    <w:pPr>
      <w:suppressLineNumbers/>
      <w:spacing w:before="120"/>
    </w:pPr>
    <w:rPr>
      <w:rFonts w:cs="Mangal"/>
      <w:i/>
      <w:iCs/>
      <w:sz w:val="24"/>
      <w:szCs w:val="24"/>
    </w:rPr>
  </w:style>
  <w:style w:type="paragraph" w:customStyle="1" w:styleId="Index">
    <w:name w:val="Index"/>
    <w:basedOn w:val="Normal"/>
    <w:rsid w:val="00A41BDC"/>
    <w:pPr>
      <w:suppressLineNumbers/>
    </w:pPr>
    <w:rPr>
      <w:rFonts w:cs="Mangal"/>
    </w:rPr>
  </w:style>
  <w:style w:type="paragraph" w:customStyle="1" w:styleId="WW-Default">
    <w:name w:val="WW-Default"/>
    <w:rsid w:val="00A41BDC"/>
    <w:pPr>
      <w:widowControl w:val="0"/>
      <w:suppressAutoHyphens/>
    </w:pPr>
    <w:rPr>
      <w:rFonts w:eastAsia="DejaVu Sans" w:cs="DejaVu Sans"/>
      <w:kern w:val="1"/>
      <w:sz w:val="24"/>
      <w:szCs w:val="24"/>
      <w:lang w:val="en-GB" w:eastAsia="hi-IN" w:bidi="hi-IN"/>
    </w:rPr>
  </w:style>
  <w:style w:type="paragraph" w:styleId="ListParagraph">
    <w:name w:val="List Paragraph"/>
    <w:basedOn w:val="Normal"/>
    <w:qFormat/>
    <w:rsid w:val="00A41BDC"/>
    <w:pPr>
      <w:widowControl/>
      <w:autoSpaceDE/>
      <w:spacing w:before="0" w:after="200" w:line="276" w:lineRule="auto"/>
      <w:ind w:left="720"/>
    </w:pPr>
    <w:rPr>
      <w:rFonts w:ascii="Calibri" w:eastAsia="Calibri" w:hAnsi="Calibri" w:cs="Calibri"/>
      <w:szCs w:val="22"/>
      <w:lang w:val="en-US"/>
    </w:rPr>
  </w:style>
  <w:style w:type="paragraph" w:customStyle="1" w:styleId="TableContents">
    <w:name w:val="Table Contents"/>
    <w:basedOn w:val="Normal"/>
    <w:rsid w:val="00A41BDC"/>
    <w:pPr>
      <w:suppressLineNumbers/>
    </w:pPr>
  </w:style>
  <w:style w:type="paragraph" w:customStyle="1" w:styleId="TableHeading">
    <w:name w:val="Table Heading"/>
    <w:basedOn w:val="TableContents"/>
    <w:rsid w:val="00A41BDC"/>
    <w:pPr>
      <w:jc w:val="center"/>
    </w:pPr>
    <w:rPr>
      <w:b/>
      <w:bCs/>
    </w:rPr>
  </w:style>
  <w:style w:type="paragraph" w:styleId="BalloonText">
    <w:name w:val="Balloon Text"/>
    <w:basedOn w:val="Normal"/>
    <w:link w:val="BalloonTextChar"/>
    <w:uiPriority w:val="99"/>
    <w:semiHidden/>
    <w:unhideWhenUsed/>
    <w:rsid w:val="00907F0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7F0E"/>
    <w:rPr>
      <w:rFonts w:ascii="Tahoma" w:eastAsia="MS Mincho" w:hAnsi="Tahoma" w:cs="Tahoma"/>
      <w:sz w:val="16"/>
      <w:szCs w:val="16"/>
      <w:lang w:val="en-GB" w:eastAsia="ar-SA"/>
    </w:rPr>
  </w:style>
  <w:style w:type="paragraph" w:styleId="Header">
    <w:name w:val="header"/>
    <w:basedOn w:val="Normal"/>
    <w:link w:val="HeaderChar"/>
    <w:uiPriority w:val="99"/>
    <w:semiHidden/>
    <w:unhideWhenUsed/>
    <w:rsid w:val="00237E90"/>
    <w:pPr>
      <w:tabs>
        <w:tab w:val="center" w:pos="4680"/>
        <w:tab w:val="right" w:pos="9360"/>
      </w:tabs>
      <w:spacing w:before="0" w:after="0"/>
    </w:pPr>
  </w:style>
  <w:style w:type="character" w:customStyle="1" w:styleId="HeaderChar">
    <w:name w:val="Header Char"/>
    <w:basedOn w:val="DefaultParagraphFont"/>
    <w:link w:val="Header"/>
    <w:uiPriority w:val="99"/>
    <w:semiHidden/>
    <w:rsid w:val="00237E90"/>
    <w:rPr>
      <w:rFonts w:eastAsia="MS Mincho"/>
      <w:sz w:val="22"/>
      <w:lang w:val="en-GB" w:eastAsia="ar-SA"/>
    </w:rPr>
  </w:style>
  <w:style w:type="paragraph" w:styleId="Footer">
    <w:name w:val="footer"/>
    <w:basedOn w:val="Normal"/>
    <w:link w:val="FooterChar"/>
    <w:uiPriority w:val="99"/>
    <w:unhideWhenUsed/>
    <w:rsid w:val="00237E90"/>
    <w:pPr>
      <w:tabs>
        <w:tab w:val="center" w:pos="4680"/>
        <w:tab w:val="right" w:pos="9360"/>
      </w:tabs>
      <w:spacing w:before="0" w:after="0"/>
    </w:pPr>
  </w:style>
  <w:style w:type="character" w:customStyle="1" w:styleId="FooterChar">
    <w:name w:val="Footer Char"/>
    <w:basedOn w:val="DefaultParagraphFont"/>
    <w:link w:val="Footer"/>
    <w:uiPriority w:val="99"/>
    <w:rsid w:val="00237E90"/>
    <w:rPr>
      <w:rFonts w:eastAsia="MS Mincho"/>
      <w:sz w:val="22"/>
      <w:lang w:val="en-GB" w:eastAsia="ar-SA"/>
    </w:rPr>
  </w:style>
  <w:style w:type="character" w:styleId="CommentReference">
    <w:name w:val="annotation reference"/>
    <w:basedOn w:val="DefaultParagraphFont"/>
    <w:uiPriority w:val="99"/>
    <w:semiHidden/>
    <w:unhideWhenUsed/>
    <w:rsid w:val="00CE7CF4"/>
    <w:rPr>
      <w:sz w:val="16"/>
      <w:szCs w:val="16"/>
    </w:rPr>
  </w:style>
  <w:style w:type="paragraph" w:styleId="CommentText">
    <w:name w:val="annotation text"/>
    <w:basedOn w:val="Normal"/>
    <w:link w:val="CommentTextChar"/>
    <w:uiPriority w:val="99"/>
    <w:semiHidden/>
    <w:unhideWhenUsed/>
    <w:rsid w:val="00CE7CF4"/>
    <w:rPr>
      <w:sz w:val="20"/>
    </w:rPr>
  </w:style>
  <w:style w:type="character" w:customStyle="1" w:styleId="CommentTextChar">
    <w:name w:val="Comment Text Char"/>
    <w:basedOn w:val="DefaultParagraphFont"/>
    <w:link w:val="CommentText"/>
    <w:uiPriority w:val="99"/>
    <w:semiHidden/>
    <w:rsid w:val="00CE7CF4"/>
    <w:rPr>
      <w:rFonts w:eastAsia="MS Mincho"/>
      <w:lang w:val="en-GB" w:eastAsia="ar-SA"/>
    </w:rPr>
  </w:style>
  <w:style w:type="paragraph" w:styleId="CommentSubject">
    <w:name w:val="annotation subject"/>
    <w:basedOn w:val="CommentText"/>
    <w:next w:val="CommentText"/>
    <w:link w:val="CommentSubjectChar"/>
    <w:uiPriority w:val="99"/>
    <w:semiHidden/>
    <w:unhideWhenUsed/>
    <w:rsid w:val="00CE7CF4"/>
    <w:rPr>
      <w:b/>
      <w:bCs/>
    </w:rPr>
  </w:style>
  <w:style w:type="character" w:customStyle="1" w:styleId="CommentSubjectChar">
    <w:name w:val="Comment Subject Char"/>
    <w:basedOn w:val="CommentTextChar"/>
    <w:link w:val="CommentSubject"/>
    <w:uiPriority w:val="99"/>
    <w:semiHidden/>
    <w:rsid w:val="00CE7CF4"/>
    <w:rPr>
      <w:b/>
      <w:bCs/>
    </w:rPr>
  </w:style>
</w:styles>
</file>

<file path=word/webSettings.xml><?xml version="1.0" encoding="utf-8"?>
<w:webSettings xmlns:r="http://schemas.openxmlformats.org/officeDocument/2006/relationships" xmlns:w="http://schemas.openxmlformats.org/wordprocessingml/2006/main">
  <w:divs>
    <w:div w:id="1214273601">
      <w:bodyDiv w:val="1"/>
      <w:marLeft w:val="0"/>
      <w:marRight w:val="0"/>
      <w:marTop w:val="0"/>
      <w:marBottom w:val="0"/>
      <w:divBdr>
        <w:top w:val="none" w:sz="0" w:space="0" w:color="auto"/>
        <w:left w:val="none" w:sz="0" w:space="0" w:color="auto"/>
        <w:bottom w:val="none" w:sz="0" w:space="0" w:color="auto"/>
        <w:right w:val="none" w:sz="0" w:space="0" w:color="auto"/>
      </w:divBdr>
      <w:divsChild>
        <w:div w:id="1119032974">
          <w:marLeft w:val="0"/>
          <w:marRight w:val="0"/>
          <w:marTop w:val="0"/>
          <w:marBottom w:val="0"/>
          <w:divBdr>
            <w:top w:val="none" w:sz="0" w:space="0" w:color="auto"/>
            <w:left w:val="none" w:sz="0" w:space="0" w:color="auto"/>
            <w:bottom w:val="none" w:sz="0" w:space="0" w:color="auto"/>
            <w:right w:val="none" w:sz="0" w:space="0" w:color="auto"/>
          </w:divBdr>
        </w:div>
      </w:divsChild>
    </w:div>
    <w:div w:id="1898737393">
      <w:bodyDiv w:val="1"/>
      <w:marLeft w:val="0"/>
      <w:marRight w:val="0"/>
      <w:marTop w:val="0"/>
      <w:marBottom w:val="0"/>
      <w:divBdr>
        <w:top w:val="none" w:sz="0" w:space="0" w:color="auto"/>
        <w:left w:val="none" w:sz="0" w:space="0" w:color="auto"/>
        <w:bottom w:val="none" w:sz="0" w:space="0" w:color="auto"/>
        <w:right w:val="none" w:sz="0" w:space="0" w:color="auto"/>
      </w:divBdr>
      <w:divsChild>
        <w:div w:id="20118315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Desktop\CCAFS%20reports\CCAFS%20Report%20Template%20Update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A65647-7D63-4074-AA5B-0C2320E32B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CCAFS Report Template Updated</Template>
  <TotalTime>21</TotalTime>
  <Pages>4</Pages>
  <Words>1183</Words>
  <Characters>6744</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c:creator>
  <cp:lastModifiedBy>M</cp:lastModifiedBy>
  <cp:revision>14</cp:revision>
  <cp:lastPrinted>2013-09-27T01:19:00Z</cp:lastPrinted>
  <dcterms:created xsi:type="dcterms:W3CDTF">2013-11-26T13:33:00Z</dcterms:created>
  <dcterms:modified xsi:type="dcterms:W3CDTF">2014-01-06T21:10:00Z</dcterms:modified>
</cp:coreProperties>
</file>